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8B1A73"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Pr="008B1A73" w:rsidRDefault="007616E8" w:rsidP="007616E8">
      <w:pPr>
        <w:ind w:firstLine="0"/>
        <w:jc w:val="center"/>
      </w:pPr>
    </w:p>
    <w:p w14:paraId="552D0314" w14:textId="3ADBF833" w:rsidR="00A744BF" w:rsidRPr="008B1A73" w:rsidRDefault="00A744BF" w:rsidP="007616E8">
      <w:pPr>
        <w:ind w:firstLine="0"/>
        <w:jc w:val="center"/>
      </w:pPr>
    </w:p>
    <w:p w14:paraId="23CD7F84" w14:textId="1DA1AD44" w:rsidR="00A744BF" w:rsidRPr="008B1A73" w:rsidRDefault="00A744BF" w:rsidP="007616E8">
      <w:pPr>
        <w:ind w:firstLine="0"/>
        <w:jc w:val="center"/>
      </w:pPr>
    </w:p>
    <w:p w14:paraId="5E80DA06" w14:textId="10390D98" w:rsidR="00A744BF" w:rsidRPr="008B1A73" w:rsidRDefault="00A744BF" w:rsidP="007616E8">
      <w:pPr>
        <w:ind w:firstLine="0"/>
        <w:jc w:val="center"/>
      </w:pPr>
    </w:p>
    <w:p w14:paraId="77CB4BE5" w14:textId="4D2B7B90" w:rsidR="00A744BF" w:rsidRPr="008B1A73" w:rsidRDefault="00A744BF" w:rsidP="007616E8">
      <w:pPr>
        <w:ind w:firstLine="0"/>
        <w:jc w:val="center"/>
      </w:pPr>
    </w:p>
    <w:p w14:paraId="18302865" w14:textId="0A8A5F72" w:rsidR="00A744BF" w:rsidRPr="008B1A73" w:rsidRDefault="00A744BF" w:rsidP="007616E8">
      <w:pPr>
        <w:ind w:firstLine="0"/>
        <w:jc w:val="center"/>
      </w:pPr>
    </w:p>
    <w:p w14:paraId="797C4717" w14:textId="2FC043C7" w:rsidR="00A744BF" w:rsidRPr="008B1A73" w:rsidRDefault="00A744BF" w:rsidP="007616E8">
      <w:pPr>
        <w:ind w:firstLine="0"/>
        <w:jc w:val="center"/>
      </w:pPr>
    </w:p>
    <w:p w14:paraId="7DF4FE09" w14:textId="3AC289D1" w:rsidR="00A744BF" w:rsidRPr="008B1A73" w:rsidRDefault="00A744BF" w:rsidP="007616E8">
      <w:pPr>
        <w:ind w:firstLine="0"/>
        <w:jc w:val="center"/>
      </w:pPr>
    </w:p>
    <w:p w14:paraId="542DFC27" w14:textId="032F4D39" w:rsidR="00A744BF" w:rsidRPr="008B1A73" w:rsidRDefault="00A744BF" w:rsidP="007616E8">
      <w:pPr>
        <w:ind w:firstLine="0"/>
        <w:jc w:val="center"/>
      </w:pPr>
    </w:p>
    <w:p w14:paraId="48B22A25" w14:textId="7607AE40" w:rsidR="00A744BF" w:rsidRPr="008B1A73" w:rsidRDefault="00A744BF" w:rsidP="007616E8">
      <w:pPr>
        <w:ind w:firstLine="0"/>
        <w:jc w:val="center"/>
      </w:pPr>
    </w:p>
    <w:p w14:paraId="1FB4B1CE" w14:textId="7215FCAE" w:rsidR="00A744BF" w:rsidRPr="008B1A73" w:rsidRDefault="00A744BF" w:rsidP="007616E8">
      <w:pPr>
        <w:ind w:firstLine="0"/>
        <w:jc w:val="center"/>
      </w:pPr>
    </w:p>
    <w:p w14:paraId="508B9F0A" w14:textId="176117FB" w:rsidR="00A744BF" w:rsidRPr="008B1A73" w:rsidRDefault="00A744BF" w:rsidP="007616E8">
      <w:pPr>
        <w:ind w:firstLine="0"/>
        <w:jc w:val="center"/>
      </w:pPr>
    </w:p>
    <w:p w14:paraId="02E1A764" w14:textId="25DF6B71" w:rsidR="00A744BF" w:rsidRPr="008B1A73" w:rsidRDefault="00A744BF" w:rsidP="007616E8">
      <w:pPr>
        <w:ind w:firstLine="0"/>
        <w:jc w:val="center"/>
      </w:pPr>
    </w:p>
    <w:p w14:paraId="072985CE" w14:textId="5EFED958" w:rsidR="00A744BF" w:rsidRPr="008B1A73" w:rsidRDefault="00A744BF" w:rsidP="007616E8">
      <w:pPr>
        <w:ind w:firstLine="0"/>
        <w:jc w:val="center"/>
      </w:pPr>
    </w:p>
    <w:p w14:paraId="71E4F6EF" w14:textId="77E2133A" w:rsidR="00A744BF" w:rsidRPr="008B1A73" w:rsidRDefault="00A744BF" w:rsidP="007616E8">
      <w:pPr>
        <w:ind w:firstLine="0"/>
        <w:jc w:val="center"/>
      </w:pPr>
    </w:p>
    <w:p w14:paraId="37088132" w14:textId="5C512F02" w:rsidR="00A744BF" w:rsidRPr="008B1A73" w:rsidRDefault="00A744BF" w:rsidP="007616E8">
      <w:pPr>
        <w:ind w:firstLine="0"/>
        <w:jc w:val="center"/>
      </w:pPr>
    </w:p>
    <w:p w14:paraId="31854362" w14:textId="77777777" w:rsidR="00A744BF" w:rsidRPr="008B1A73" w:rsidRDefault="00A744BF" w:rsidP="007616E8">
      <w:pPr>
        <w:ind w:firstLine="0"/>
        <w:jc w:val="center"/>
      </w:pPr>
    </w:p>
    <w:p w14:paraId="768758D2" w14:textId="77777777" w:rsidR="007616E8" w:rsidRPr="008B1A73" w:rsidRDefault="007616E8" w:rsidP="007616E8">
      <w:pPr>
        <w:ind w:firstLine="0"/>
        <w:jc w:val="center"/>
      </w:pPr>
    </w:p>
    <w:p w14:paraId="41676733" w14:textId="77777777" w:rsidR="007616E8" w:rsidRPr="008B1A73" w:rsidRDefault="007616E8" w:rsidP="007616E8">
      <w:pPr>
        <w:ind w:firstLine="0"/>
        <w:jc w:val="center"/>
      </w:pPr>
    </w:p>
    <w:p w14:paraId="36EEF38F"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МЕСТНЫЕ НОРМАТИВЫ</w:t>
      </w:r>
    </w:p>
    <w:p w14:paraId="08027B3C"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ГРАДОСТРОИТЕЛЬНОГО ПРОЕКТИРОВАНИЯ</w:t>
      </w:r>
    </w:p>
    <w:p w14:paraId="623E6ECF" w14:textId="4B0481DA" w:rsidR="007616E8" w:rsidRPr="008B1A73" w:rsidRDefault="007616E8" w:rsidP="007616E8">
      <w:pPr>
        <w:ind w:firstLine="0"/>
        <w:jc w:val="center"/>
      </w:pPr>
    </w:p>
    <w:p w14:paraId="052DCEEB" w14:textId="004AEFD1" w:rsidR="005724D5" w:rsidRPr="008B1A73" w:rsidRDefault="00FC221E"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Озерн</w:t>
      </w:r>
      <w:r w:rsidR="005724D5" w:rsidRPr="008B1A73">
        <w:rPr>
          <w:rFonts w:eastAsia="Times New Roman" w:cs="Times New Roman"/>
          <w:b/>
          <w:sz w:val="36"/>
          <w:szCs w:val="36"/>
          <w:lang w:eastAsia="ar-SA" w:bidi="en-US"/>
        </w:rPr>
        <w:t>ого</w:t>
      </w:r>
    </w:p>
    <w:p w14:paraId="3DFAD157" w14:textId="16B3A781" w:rsidR="00AE4C13" w:rsidRPr="008B1A73" w:rsidRDefault="00AE4C13"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 xml:space="preserve">муниципального образования </w:t>
      </w:r>
    </w:p>
    <w:p w14:paraId="10CB9314" w14:textId="77777777" w:rsidR="00AE4C13" w:rsidRPr="008B1A73" w:rsidRDefault="00AE4C13" w:rsidP="00AE4C13">
      <w:pPr>
        <w:suppressAutoHyphens/>
        <w:ind w:firstLine="0"/>
        <w:jc w:val="center"/>
        <w:rPr>
          <w:rFonts w:eastAsia="Times New Roman" w:cs="Times New Roman"/>
          <w:b/>
          <w:sz w:val="36"/>
          <w:szCs w:val="36"/>
          <w:lang w:eastAsia="ar-SA" w:bidi="en-US"/>
        </w:rPr>
      </w:pPr>
    </w:p>
    <w:p w14:paraId="6CD632FD" w14:textId="6FD3903E" w:rsidR="00AE4C13" w:rsidRPr="008B1A73" w:rsidRDefault="00B94726" w:rsidP="00AE4C13">
      <w:pPr>
        <w:ind w:firstLine="0"/>
        <w:jc w:val="center"/>
        <w:rPr>
          <w:b/>
          <w:bCs/>
        </w:rPr>
      </w:pPr>
      <w:r w:rsidRPr="008B1A73">
        <w:rPr>
          <w:b/>
          <w:bCs/>
        </w:rPr>
        <w:t>Аткарск</w:t>
      </w:r>
      <w:r w:rsidR="00AE4C13" w:rsidRPr="008B1A73">
        <w:rPr>
          <w:b/>
          <w:bCs/>
        </w:rPr>
        <w:t>ого</w:t>
      </w:r>
      <w:r w:rsidR="005724D5" w:rsidRPr="008B1A73">
        <w:rPr>
          <w:b/>
          <w:bCs/>
        </w:rPr>
        <w:t xml:space="preserve"> муниципального</w:t>
      </w:r>
      <w:r w:rsidR="00AE4C13" w:rsidRPr="008B1A73">
        <w:rPr>
          <w:b/>
          <w:bCs/>
        </w:rPr>
        <w:t xml:space="preserve"> района</w:t>
      </w:r>
    </w:p>
    <w:p w14:paraId="1E22944E" w14:textId="7CA893AE" w:rsidR="007616E8" w:rsidRPr="008B1A73" w:rsidRDefault="005724D5" w:rsidP="00AE4C13">
      <w:pPr>
        <w:ind w:firstLine="0"/>
        <w:jc w:val="center"/>
        <w:rPr>
          <w:b/>
          <w:bCs/>
        </w:rPr>
      </w:pPr>
      <w:r w:rsidRPr="008B1A73">
        <w:rPr>
          <w:b/>
          <w:bCs/>
        </w:rPr>
        <w:t>Саратовской области</w:t>
      </w:r>
    </w:p>
    <w:p w14:paraId="2FA0476F" w14:textId="77777777" w:rsidR="007616E8" w:rsidRPr="008B1A73" w:rsidRDefault="007616E8" w:rsidP="007616E8">
      <w:pPr>
        <w:ind w:firstLine="0"/>
        <w:jc w:val="center"/>
      </w:pPr>
    </w:p>
    <w:p w14:paraId="32E131A9" w14:textId="77777777" w:rsidR="007616E8" w:rsidRPr="008B1A73" w:rsidRDefault="007616E8" w:rsidP="007616E8">
      <w:pPr>
        <w:ind w:firstLine="0"/>
        <w:jc w:val="center"/>
      </w:pPr>
    </w:p>
    <w:p w14:paraId="63A4B83A" w14:textId="77777777" w:rsidR="007616E8" w:rsidRPr="008B1A73" w:rsidRDefault="007616E8" w:rsidP="007616E8">
      <w:pPr>
        <w:ind w:firstLine="0"/>
        <w:jc w:val="center"/>
      </w:pPr>
    </w:p>
    <w:p w14:paraId="49CFDB16" w14:textId="347DAC0E" w:rsidR="007616E8" w:rsidRPr="008B1A73" w:rsidRDefault="007616E8" w:rsidP="007616E8">
      <w:pPr>
        <w:ind w:firstLine="0"/>
        <w:jc w:val="center"/>
      </w:pPr>
    </w:p>
    <w:p w14:paraId="543E6AF4" w14:textId="7999F29F" w:rsidR="00087887" w:rsidRPr="008B1A73" w:rsidRDefault="00087887" w:rsidP="007616E8">
      <w:pPr>
        <w:ind w:firstLine="0"/>
        <w:jc w:val="center"/>
      </w:pPr>
    </w:p>
    <w:p w14:paraId="21FDB1C1" w14:textId="77777777" w:rsidR="00087887" w:rsidRPr="008B1A73" w:rsidRDefault="00087887" w:rsidP="007616E8">
      <w:pPr>
        <w:ind w:firstLine="0"/>
        <w:jc w:val="center"/>
      </w:pPr>
    </w:p>
    <w:p w14:paraId="4614ACBD" w14:textId="77777777" w:rsidR="007616E8" w:rsidRPr="008B1A73" w:rsidRDefault="007616E8" w:rsidP="007616E8">
      <w:pPr>
        <w:ind w:firstLine="0"/>
        <w:jc w:val="center"/>
      </w:pPr>
    </w:p>
    <w:p w14:paraId="2233AF05" w14:textId="77777777" w:rsidR="007616E8" w:rsidRPr="008B1A73" w:rsidRDefault="007616E8" w:rsidP="007616E8">
      <w:pPr>
        <w:ind w:firstLine="0"/>
        <w:jc w:val="center"/>
      </w:pPr>
    </w:p>
    <w:p w14:paraId="33CE1CEC" w14:textId="17FB6ACC" w:rsidR="007616E8" w:rsidRPr="008B1A73" w:rsidRDefault="007616E8" w:rsidP="007616E8">
      <w:pPr>
        <w:ind w:firstLine="0"/>
        <w:jc w:val="center"/>
      </w:pPr>
    </w:p>
    <w:p w14:paraId="233CE269" w14:textId="77777777" w:rsidR="00BA3B8F" w:rsidRPr="008B1A73" w:rsidRDefault="00BA3B8F" w:rsidP="007616E8">
      <w:pPr>
        <w:ind w:firstLine="0"/>
        <w:jc w:val="center"/>
      </w:pPr>
    </w:p>
    <w:p w14:paraId="053855DE" w14:textId="77777777" w:rsidR="007616E8" w:rsidRPr="008B1A73" w:rsidRDefault="007616E8" w:rsidP="007616E8">
      <w:pPr>
        <w:ind w:firstLine="0"/>
        <w:jc w:val="center"/>
      </w:pPr>
    </w:p>
    <w:p w14:paraId="5D42C7BD" w14:textId="77777777" w:rsidR="007616E8" w:rsidRPr="008B1A73" w:rsidRDefault="007616E8" w:rsidP="007616E8">
      <w:pPr>
        <w:ind w:firstLine="0"/>
        <w:jc w:val="center"/>
      </w:pPr>
    </w:p>
    <w:p w14:paraId="65F5904C" w14:textId="77777777" w:rsidR="007616E8" w:rsidRPr="008B1A73" w:rsidRDefault="007616E8" w:rsidP="007616E8">
      <w:pPr>
        <w:ind w:firstLine="0"/>
        <w:jc w:val="center"/>
      </w:pPr>
    </w:p>
    <w:p w14:paraId="18ADB05E" w14:textId="77777777" w:rsidR="001D4C6C" w:rsidRPr="008B1A73" w:rsidRDefault="001D4C6C" w:rsidP="007616E8">
      <w:pPr>
        <w:ind w:firstLine="0"/>
        <w:jc w:val="center"/>
      </w:pPr>
    </w:p>
    <w:p w14:paraId="5A53CA2F" w14:textId="77777777" w:rsidR="007616E8" w:rsidRPr="008B1A73" w:rsidRDefault="007616E8" w:rsidP="007616E8">
      <w:pPr>
        <w:ind w:firstLine="0"/>
        <w:jc w:val="center"/>
      </w:pPr>
    </w:p>
    <w:p w14:paraId="5B804437" w14:textId="77777777" w:rsidR="007616E8" w:rsidRPr="008B1A73" w:rsidRDefault="007616E8" w:rsidP="007616E8">
      <w:pPr>
        <w:ind w:firstLine="0"/>
        <w:jc w:val="center"/>
      </w:pPr>
    </w:p>
    <w:p w14:paraId="62C5D555" w14:textId="6C16EBFA" w:rsidR="00C55C43" w:rsidRPr="008B1A73" w:rsidRDefault="00C55C43" w:rsidP="007616E8">
      <w:pPr>
        <w:ind w:firstLine="0"/>
        <w:jc w:val="center"/>
      </w:pPr>
    </w:p>
    <w:p w14:paraId="4667C251" w14:textId="159677DE" w:rsidR="00A744BF" w:rsidRPr="008B1A73" w:rsidRDefault="00A744BF" w:rsidP="007616E8">
      <w:pPr>
        <w:ind w:firstLine="0"/>
        <w:jc w:val="center"/>
      </w:pPr>
    </w:p>
    <w:p w14:paraId="48813C57" w14:textId="20F4B464" w:rsidR="00A744BF" w:rsidRPr="008B1A73" w:rsidRDefault="00A744BF" w:rsidP="007616E8">
      <w:pPr>
        <w:ind w:firstLine="0"/>
        <w:jc w:val="center"/>
      </w:pPr>
    </w:p>
    <w:p w14:paraId="66B9318C" w14:textId="77777777" w:rsidR="00A744BF" w:rsidRPr="008B1A73" w:rsidRDefault="00A744BF" w:rsidP="007616E8">
      <w:pPr>
        <w:ind w:firstLine="0"/>
        <w:jc w:val="center"/>
      </w:pPr>
    </w:p>
    <w:p w14:paraId="5A961889" w14:textId="77777777" w:rsidR="007616E8" w:rsidRPr="008B1A73" w:rsidRDefault="007616E8" w:rsidP="007616E8">
      <w:pPr>
        <w:ind w:firstLine="0"/>
        <w:jc w:val="center"/>
      </w:pPr>
    </w:p>
    <w:p w14:paraId="7FAAFEDA" w14:textId="01BC7182" w:rsidR="00200A6B" w:rsidRPr="009A4871" w:rsidRDefault="00B94726" w:rsidP="00B94726">
      <w:pPr>
        <w:pStyle w:val="aff5"/>
        <w:ind w:firstLine="0"/>
        <w:jc w:val="center"/>
        <w:rPr>
          <w:b/>
          <w:lang w:val="ru-RU"/>
        </w:rPr>
      </w:pPr>
      <w:r w:rsidRPr="008B1A73">
        <w:rPr>
          <w:b/>
          <w:sz w:val="28"/>
          <w:szCs w:val="28"/>
          <w:lang w:val="ru-RU"/>
        </w:rPr>
        <w:t>2024</w:t>
      </w:r>
      <w:r w:rsidR="007616E8" w:rsidRPr="008B1A73">
        <w:rPr>
          <w:b/>
          <w:sz w:val="28"/>
          <w:szCs w:val="28"/>
          <w:lang w:val="ru-RU"/>
        </w:rPr>
        <w:t xml:space="preserve"> г.</w:t>
      </w:r>
      <w:bookmarkEnd w:id="2"/>
      <w:bookmarkEnd w:id="3"/>
    </w:p>
    <w:p w14:paraId="5DFFF43E" w14:textId="77777777" w:rsidR="00200A6B" w:rsidRPr="008B1A73" w:rsidRDefault="00200A6B" w:rsidP="004843F4">
      <w:pPr>
        <w:spacing w:after="120"/>
        <w:jc w:val="center"/>
        <w:rPr>
          <w:rFonts w:cs="Times New Roman"/>
          <w:b/>
          <w:szCs w:val="24"/>
        </w:rPr>
        <w:sectPr w:rsidR="00200A6B" w:rsidRPr="008B1A73" w:rsidSect="00025F75">
          <w:pgSz w:w="11906" w:h="16838"/>
          <w:pgMar w:top="1134" w:right="851" w:bottom="1134" w:left="1701" w:header="709" w:footer="709" w:gutter="0"/>
          <w:cols w:space="708"/>
          <w:docGrid w:linePitch="360"/>
        </w:sectPr>
      </w:pPr>
    </w:p>
    <w:p w14:paraId="3F49E2E3" w14:textId="258D2CA9" w:rsidR="00D4239C" w:rsidRPr="008B1A73" w:rsidRDefault="00D4239C" w:rsidP="00B94726">
      <w:pPr>
        <w:spacing w:after="120"/>
        <w:ind w:firstLine="0"/>
        <w:jc w:val="center"/>
        <w:rPr>
          <w:rFonts w:cs="Times New Roman"/>
          <w:b/>
          <w:szCs w:val="24"/>
        </w:rPr>
      </w:pPr>
      <w:r w:rsidRPr="008B1A73">
        <w:rPr>
          <w:rFonts w:cs="Times New Roman"/>
          <w:b/>
          <w:szCs w:val="24"/>
        </w:rPr>
        <w:lastRenderedPageBreak/>
        <w:t>ОГЛАВЛЕНИЕ</w:t>
      </w:r>
    </w:p>
    <w:p w14:paraId="33F719E0" w14:textId="77777777" w:rsidR="00736886" w:rsidRPr="008B1A73" w:rsidRDefault="00736886" w:rsidP="004843F4">
      <w:pPr>
        <w:spacing w:after="120"/>
        <w:jc w:val="center"/>
        <w:rPr>
          <w:rFonts w:cs="Times New Roman"/>
          <w:b/>
          <w:szCs w:val="24"/>
        </w:rPr>
      </w:pPr>
    </w:p>
    <w:p w14:paraId="7A6DFAEF" w14:textId="26671B1B" w:rsidR="00B94726" w:rsidRPr="008B1A73"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rsidRPr="008B1A73">
        <w:fldChar w:fldCharType="begin"/>
      </w:r>
      <w:r w:rsidRPr="008B1A73">
        <w:instrText xml:space="preserve"> TOC \o "1-3" \h \z \u </w:instrText>
      </w:r>
      <w:r w:rsidRPr="008B1A73">
        <w:fldChar w:fldCharType="separate"/>
      </w:r>
      <w:hyperlink w:anchor="_Toc184920825" w:history="1">
        <w:r w:rsidR="00B94726" w:rsidRPr="008B1A73">
          <w:rPr>
            <w:rStyle w:val="a9"/>
            <w:noProof/>
          </w:rPr>
          <w:t>1.</w:t>
        </w:r>
        <w:r w:rsidR="00B94726" w:rsidRPr="008B1A73">
          <w:rPr>
            <w:rFonts w:asciiTheme="minorHAnsi" w:eastAsiaTheme="minorEastAsia" w:hAnsiTheme="minorHAnsi" w:cstheme="minorBidi"/>
            <w:b w:val="0"/>
            <w:bCs w:val="0"/>
            <w:caps w:val="0"/>
            <w:noProof/>
            <w:kern w:val="2"/>
            <w:sz w:val="22"/>
            <w:szCs w:val="22"/>
            <w:lang w:eastAsia="ru-RU"/>
            <w14:ligatures w14:val="standardContextual"/>
          </w:rPr>
          <w:tab/>
        </w:r>
        <w:r w:rsidR="00B94726" w:rsidRPr="008B1A73">
          <w:rPr>
            <w:rStyle w:val="a9"/>
            <w:noProof/>
          </w:rPr>
          <w:t>Основная часть</w:t>
        </w:r>
        <w:r w:rsidR="00B94726" w:rsidRPr="008B1A73">
          <w:rPr>
            <w:noProof/>
            <w:webHidden/>
          </w:rPr>
          <w:tab/>
        </w:r>
        <w:r w:rsidR="00B94726" w:rsidRPr="008B1A73">
          <w:rPr>
            <w:noProof/>
            <w:webHidden/>
          </w:rPr>
          <w:fldChar w:fldCharType="begin"/>
        </w:r>
        <w:r w:rsidR="00B94726" w:rsidRPr="008B1A73">
          <w:rPr>
            <w:noProof/>
            <w:webHidden/>
          </w:rPr>
          <w:instrText xml:space="preserve"> PAGEREF _Toc184920825 \h </w:instrText>
        </w:r>
        <w:r w:rsidR="00B94726" w:rsidRPr="008B1A73">
          <w:rPr>
            <w:noProof/>
            <w:webHidden/>
          </w:rPr>
        </w:r>
        <w:r w:rsidR="00B94726" w:rsidRPr="008B1A73">
          <w:rPr>
            <w:noProof/>
            <w:webHidden/>
          </w:rPr>
          <w:fldChar w:fldCharType="separate"/>
        </w:r>
        <w:r w:rsidR="00727683">
          <w:rPr>
            <w:noProof/>
            <w:webHidden/>
          </w:rPr>
          <w:t>3</w:t>
        </w:r>
        <w:r w:rsidR="00B94726" w:rsidRPr="008B1A73">
          <w:rPr>
            <w:noProof/>
            <w:webHidden/>
          </w:rPr>
          <w:fldChar w:fldCharType="end"/>
        </w:r>
      </w:hyperlink>
    </w:p>
    <w:p w14:paraId="6840989C" w14:textId="348BE100"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6" w:history="1">
        <w:r w:rsidRPr="008B1A73">
          <w:rPr>
            <w:rStyle w:val="a9"/>
            <w:iCs w:val="0"/>
            <w:noProof/>
          </w:rPr>
          <w:t>1.1.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Общие положения</w:t>
        </w:r>
        <w:r w:rsidRPr="008B1A73">
          <w:rPr>
            <w:iCs w:val="0"/>
            <w:noProof/>
            <w:webHidden/>
          </w:rPr>
          <w:tab/>
        </w:r>
        <w:r w:rsidRPr="008B1A73">
          <w:rPr>
            <w:iCs w:val="0"/>
            <w:noProof/>
            <w:webHidden/>
          </w:rPr>
          <w:fldChar w:fldCharType="begin"/>
        </w:r>
        <w:r w:rsidRPr="008B1A73">
          <w:rPr>
            <w:iCs w:val="0"/>
            <w:noProof/>
            <w:webHidden/>
          </w:rPr>
          <w:instrText xml:space="preserve"> PAGEREF _Toc184920826 \h </w:instrText>
        </w:r>
        <w:r w:rsidRPr="008B1A73">
          <w:rPr>
            <w:iCs w:val="0"/>
            <w:noProof/>
            <w:webHidden/>
          </w:rPr>
        </w:r>
        <w:r w:rsidRPr="008B1A73">
          <w:rPr>
            <w:iCs w:val="0"/>
            <w:noProof/>
            <w:webHidden/>
          </w:rPr>
          <w:fldChar w:fldCharType="separate"/>
        </w:r>
        <w:r w:rsidR="00727683">
          <w:rPr>
            <w:iCs w:val="0"/>
            <w:noProof/>
            <w:webHidden/>
          </w:rPr>
          <w:t>3</w:t>
        </w:r>
        <w:r w:rsidRPr="008B1A73">
          <w:rPr>
            <w:iCs w:val="0"/>
            <w:noProof/>
            <w:webHidden/>
          </w:rPr>
          <w:fldChar w:fldCharType="end"/>
        </w:r>
      </w:hyperlink>
    </w:p>
    <w:p w14:paraId="112B8732" w14:textId="6D738787"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7" w:history="1">
        <w:r w:rsidRPr="008B1A73">
          <w:rPr>
            <w:rStyle w:val="a9"/>
            <w:iCs w:val="0"/>
            <w:noProof/>
          </w:rPr>
          <w:t>1.2.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Расчетные показатели для МНГП</w:t>
        </w:r>
        <w:r w:rsidRPr="008B1A73">
          <w:rPr>
            <w:iCs w:val="0"/>
            <w:noProof/>
            <w:webHidden/>
          </w:rPr>
          <w:tab/>
        </w:r>
        <w:r w:rsidRPr="008B1A73">
          <w:rPr>
            <w:iCs w:val="0"/>
            <w:noProof/>
            <w:webHidden/>
          </w:rPr>
          <w:fldChar w:fldCharType="begin"/>
        </w:r>
        <w:r w:rsidRPr="008B1A73">
          <w:rPr>
            <w:iCs w:val="0"/>
            <w:noProof/>
            <w:webHidden/>
          </w:rPr>
          <w:instrText xml:space="preserve"> PAGEREF _Toc184920827 \h </w:instrText>
        </w:r>
        <w:r w:rsidRPr="008B1A73">
          <w:rPr>
            <w:iCs w:val="0"/>
            <w:noProof/>
            <w:webHidden/>
          </w:rPr>
        </w:r>
        <w:r w:rsidRPr="008B1A73">
          <w:rPr>
            <w:iCs w:val="0"/>
            <w:noProof/>
            <w:webHidden/>
          </w:rPr>
          <w:fldChar w:fldCharType="separate"/>
        </w:r>
        <w:r w:rsidR="00727683">
          <w:rPr>
            <w:iCs w:val="0"/>
            <w:noProof/>
            <w:webHidden/>
          </w:rPr>
          <w:t>4</w:t>
        </w:r>
        <w:r w:rsidRPr="008B1A73">
          <w:rPr>
            <w:iCs w:val="0"/>
            <w:noProof/>
            <w:webHidden/>
          </w:rPr>
          <w:fldChar w:fldCharType="end"/>
        </w:r>
      </w:hyperlink>
    </w:p>
    <w:p w14:paraId="4DEE3991" w14:textId="488ADD20"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8" w:history="1">
        <w:r w:rsidRPr="008B1A73">
          <w:rPr>
            <w:rStyle w:val="a9"/>
            <w:iCs w:val="0"/>
            <w:noProof/>
          </w:rPr>
          <w:t>1.3.</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Приложения к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_Toc184920828 \h </w:instrText>
        </w:r>
        <w:r w:rsidRPr="008B1A73">
          <w:rPr>
            <w:iCs w:val="0"/>
            <w:noProof/>
            <w:webHidden/>
          </w:rPr>
        </w:r>
        <w:r w:rsidRPr="008B1A73">
          <w:rPr>
            <w:iCs w:val="0"/>
            <w:noProof/>
            <w:webHidden/>
          </w:rPr>
          <w:fldChar w:fldCharType="separate"/>
        </w:r>
        <w:r w:rsidR="00727683">
          <w:rPr>
            <w:iCs w:val="0"/>
            <w:noProof/>
            <w:webHidden/>
          </w:rPr>
          <w:t>11</w:t>
        </w:r>
        <w:r w:rsidRPr="008B1A73">
          <w:rPr>
            <w:iCs w:val="0"/>
            <w:noProof/>
            <w:webHidden/>
          </w:rPr>
          <w:fldChar w:fldCharType="end"/>
        </w:r>
      </w:hyperlink>
    </w:p>
    <w:p w14:paraId="4723568D" w14:textId="5B367B93"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29" w:history="1">
        <w:r w:rsidRPr="008B1A73">
          <w:rPr>
            <w:rStyle w:val="a9"/>
            <w:noProof/>
          </w:rPr>
          <w:t>1.3.1.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нормативно-правовых актов и иных документов</w:t>
        </w:r>
        <w:r w:rsidRPr="008B1A73">
          <w:rPr>
            <w:noProof/>
            <w:webHidden/>
          </w:rPr>
          <w:tab/>
        </w:r>
        <w:r w:rsidRPr="008B1A73">
          <w:rPr>
            <w:noProof/>
            <w:webHidden/>
          </w:rPr>
          <w:fldChar w:fldCharType="begin"/>
        </w:r>
        <w:r w:rsidRPr="008B1A73">
          <w:rPr>
            <w:noProof/>
            <w:webHidden/>
          </w:rPr>
          <w:instrText xml:space="preserve"> PAGEREF _Toc184920829 \h </w:instrText>
        </w:r>
        <w:r w:rsidRPr="008B1A73">
          <w:rPr>
            <w:noProof/>
            <w:webHidden/>
          </w:rPr>
        </w:r>
        <w:r w:rsidRPr="008B1A73">
          <w:rPr>
            <w:noProof/>
            <w:webHidden/>
          </w:rPr>
          <w:fldChar w:fldCharType="separate"/>
        </w:r>
        <w:r w:rsidR="00727683">
          <w:rPr>
            <w:noProof/>
            <w:webHidden/>
          </w:rPr>
          <w:t>12</w:t>
        </w:r>
        <w:r w:rsidRPr="008B1A73">
          <w:rPr>
            <w:noProof/>
            <w:webHidden/>
          </w:rPr>
          <w:fldChar w:fldCharType="end"/>
        </w:r>
      </w:hyperlink>
    </w:p>
    <w:p w14:paraId="31BC4820" w14:textId="55233319"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0" w:history="1">
        <w:r w:rsidRPr="008B1A73">
          <w:rPr>
            <w:rStyle w:val="a9"/>
            <w:noProof/>
          </w:rPr>
          <w:t>1.3.2.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Список терминов и определений</w:t>
        </w:r>
        <w:r w:rsidRPr="008B1A73">
          <w:rPr>
            <w:noProof/>
            <w:webHidden/>
          </w:rPr>
          <w:tab/>
        </w:r>
        <w:r w:rsidRPr="008B1A73">
          <w:rPr>
            <w:noProof/>
            <w:webHidden/>
          </w:rPr>
          <w:fldChar w:fldCharType="begin"/>
        </w:r>
        <w:r w:rsidRPr="008B1A73">
          <w:rPr>
            <w:noProof/>
            <w:webHidden/>
          </w:rPr>
          <w:instrText xml:space="preserve"> PAGEREF _Toc184920830 \h </w:instrText>
        </w:r>
        <w:r w:rsidRPr="008B1A73">
          <w:rPr>
            <w:noProof/>
            <w:webHidden/>
          </w:rPr>
        </w:r>
        <w:r w:rsidRPr="008B1A73">
          <w:rPr>
            <w:noProof/>
            <w:webHidden/>
          </w:rPr>
          <w:fldChar w:fldCharType="separate"/>
        </w:r>
        <w:r w:rsidR="00727683">
          <w:rPr>
            <w:noProof/>
            <w:webHidden/>
          </w:rPr>
          <w:t>14</w:t>
        </w:r>
        <w:r w:rsidRPr="008B1A73">
          <w:rPr>
            <w:noProof/>
            <w:webHidden/>
          </w:rPr>
          <w:fldChar w:fldCharType="end"/>
        </w:r>
      </w:hyperlink>
    </w:p>
    <w:p w14:paraId="1F27B27E" w14:textId="1340151C"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1" w:history="1">
        <w:r w:rsidRPr="008B1A73">
          <w:rPr>
            <w:rStyle w:val="a9"/>
            <w:noProof/>
          </w:rPr>
          <w:t>1.3.3.</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используемых сокращений</w:t>
        </w:r>
        <w:r w:rsidRPr="008B1A73">
          <w:rPr>
            <w:noProof/>
            <w:webHidden/>
          </w:rPr>
          <w:tab/>
        </w:r>
        <w:r w:rsidRPr="008B1A73">
          <w:rPr>
            <w:noProof/>
            <w:webHidden/>
          </w:rPr>
          <w:fldChar w:fldCharType="begin"/>
        </w:r>
        <w:r w:rsidRPr="008B1A73">
          <w:rPr>
            <w:noProof/>
            <w:webHidden/>
          </w:rPr>
          <w:instrText xml:space="preserve"> PAGEREF _Toc184920831 \h </w:instrText>
        </w:r>
        <w:r w:rsidRPr="008B1A73">
          <w:rPr>
            <w:noProof/>
            <w:webHidden/>
          </w:rPr>
        </w:r>
        <w:r w:rsidRPr="008B1A73">
          <w:rPr>
            <w:noProof/>
            <w:webHidden/>
          </w:rPr>
          <w:fldChar w:fldCharType="separate"/>
        </w:r>
        <w:r w:rsidR="00727683">
          <w:rPr>
            <w:noProof/>
            <w:webHidden/>
          </w:rPr>
          <w:t>15</w:t>
        </w:r>
        <w:r w:rsidRPr="008B1A73">
          <w:rPr>
            <w:noProof/>
            <w:webHidden/>
          </w:rPr>
          <w:fldChar w:fldCharType="end"/>
        </w:r>
      </w:hyperlink>
    </w:p>
    <w:p w14:paraId="50F74E75" w14:textId="76FBFF25"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2" w:history="1">
        <w:r w:rsidRPr="008B1A73">
          <w:rPr>
            <w:rStyle w:val="a9"/>
            <w:noProof/>
          </w:rPr>
          <w:t>2.</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Материалы по обоснованию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_Toc184920832 \h </w:instrText>
        </w:r>
        <w:r w:rsidRPr="008B1A73">
          <w:rPr>
            <w:noProof/>
            <w:webHidden/>
          </w:rPr>
        </w:r>
        <w:r w:rsidRPr="008B1A73">
          <w:rPr>
            <w:noProof/>
            <w:webHidden/>
          </w:rPr>
          <w:fldChar w:fldCharType="separate"/>
        </w:r>
        <w:r w:rsidR="00727683">
          <w:rPr>
            <w:noProof/>
            <w:webHidden/>
          </w:rPr>
          <w:t>16</w:t>
        </w:r>
        <w:r w:rsidRPr="008B1A73">
          <w:rPr>
            <w:noProof/>
            <w:webHidden/>
          </w:rPr>
          <w:fldChar w:fldCharType="end"/>
        </w:r>
      </w:hyperlink>
    </w:p>
    <w:p w14:paraId="3A89D1AB" w14:textId="69C928A8"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3" w:history="1">
        <w:r w:rsidRPr="008B1A73">
          <w:rPr>
            <w:rStyle w:val="a9"/>
            <w:iCs w:val="0"/>
            <w:noProof/>
          </w:rPr>
          <w:t>2.1.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 xml:space="preserve">Результаты анализа территориальных особенностей </w:t>
        </w:r>
        <w:r w:rsidR="00FC221E">
          <w:rPr>
            <w:rStyle w:val="a9"/>
            <w:iCs w:val="0"/>
            <w:noProof/>
          </w:rPr>
          <w:t>Озерн</w:t>
        </w:r>
        <w:r w:rsidRPr="008B1A73">
          <w:rPr>
            <w:rStyle w:val="a9"/>
            <w:iCs w:val="0"/>
            <w:noProof/>
          </w:rPr>
          <w:t xml:space="preserve">ого муниципального образования, влияющих на установление расчетных </w:t>
        </w:r>
        <w:r w:rsidRPr="008B1A73">
          <w:rPr>
            <w:rStyle w:val="a9"/>
            <w:iCs w:val="0"/>
            <w:noProof/>
          </w:rPr>
          <w:br/>
          <w:t>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_Toc184920833 \h </w:instrText>
        </w:r>
        <w:r w:rsidRPr="008B1A73">
          <w:rPr>
            <w:iCs w:val="0"/>
            <w:noProof/>
            <w:webHidden/>
          </w:rPr>
        </w:r>
        <w:r w:rsidRPr="008B1A73">
          <w:rPr>
            <w:iCs w:val="0"/>
            <w:noProof/>
            <w:webHidden/>
          </w:rPr>
          <w:fldChar w:fldCharType="separate"/>
        </w:r>
        <w:r w:rsidR="00727683">
          <w:rPr>
            <w:iCs w:val="0"/>
            <w:noProof/>
            <w:webHidden/>
          </w:rPr>
          <w:t>16</w:t>
        </w:r>
        <w:r w:rsidRPr="008B1A73">
          <w:rPr>
            <w:iCs w:val="0"/>
            <w:noProof/>
            <w:webHidden/>
          </w:rPr>
          <w:fldChar w:fldCharType="end"/>
        </w:r>
      </w:hyperlink>
    </w:p>
    <w:p w14:paraId="543D6DED" w14:textId="58CA5A66"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4" w:history="1">
        <w:r w:rsidRPr="008B1A73">
          <w:rPr>
            <w:rStyle w:val="a9"/>
            <w:noProof/>
          </w:rPr>
          <w:t>2.1.1.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Анализ социально-демографического состава и плотности населения на территории сельского поселения</w:t>
        </w:r>
        <w:r w:rsidRPr="008B1A73">
          <w:rPr>
            <w:noProof/>
            <w:webHidden/>
          </w:rPr>
          <w:tab/>
        </w:r>
        <w:r w:rsidRPr="008B1A73">
          <w:rPr>
            <w:noProof/>
            <w:webHidden/>
          </w:rPr>
          <w:fldChar w:fldCharType="begin"/>
        </w:r>
        <w:r w:rsidRPr="008B1A73">
          <w:rPr>
            <w:noProof/>
            <w:webHidden/>
          </w:rPr>
          <w:instrText xml:space="preserve"> PAGEREF _Toc184920834 \h </w:instrText>
        </w:r>
        <w:r w:rsidRPr="008B1A73">
          <w:rPr>
            <w:noProof/>
            <w:webHidden/>
          </w:rPr>
        </w:r>
        <w:r w:rsidRPr="008B1A73">
          <w:rPr>
            <w:noProof/>
            <w:webHidden/>
          </w:rPr>
          <w:fldChar w:fldCharType="separate"/>
        </w:r>
        <w:r w:rsidR="00727683">
          <w:rPr>
            <w:noProof/>
            <w:webHidden/>
          </w:rPr>
          <w:t>16</w:t>
        </w:r>
        <w:r w:rsidRPr="008B1A73">
          <w:rPr>
            <w:noProof/>
            <w:webHidden/>
          </w:rPr>
          <w:fldChar w:fldCharType="end"/>
        </w:r>
      </w:hyperlink>
    </w:p>
    <w:p w14:paraId="53AF1103" w14:textId="2A055EB6"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5" w:history="1">
        <w:r w:rsidRPr="008B1A73">
          <w:rPr>
            <w:rStyle w:val="a9"/>
            <w:noProof/>
          </w:rPr>
          <w:t>2.1.2.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Pr="008B1A73">
          <w:rPr>
            <w:noProof/>
            <w:webHidden/>
          </w:rPr>
          <w:tab/>
        </w:r>
        <w:r w:rsidRPr="008B1A73">
          <w:rPr>
            <w:noProof/>
            <w:webHidden/>
          </w:rPr>
          <w:fldChar w:fldCharType="begin"/>
        </w:r>
        <w:r w:rsidRPr="008B1A73">
          <w:rPr>
            <w:noProof/>
            <w:webHidden/>
          </w:rPr>
          <w:instrText xml:space="preserve"> PAGEREF _Toc184920835 \h </w:instrText>
        </w:r>
        <w:r w:rsidRPr="008B1A73">
          <w:rPr>
            <w:noProof/>
            <w:webHidden/>
          </w:rPr>
        </w:r>
        <w:r w:rsidRPr="008B1A73">
          <w:rPr>
            <w:noProof/>
            <w:webHidden/>
          </w:rPr>
          <w:fldChar w:fldCharType="separate"/>
        </w:r>
        <w:r w:rsidR="00727683">
          <w:rPr>
            <w:noProof/>
            <w:webHidden/>
          </w:rPr>
          <w:t>17</w:t>
        </w:r>
        <w:r w:rsidRPr="008B1A73">
          <w:rPr>
            <w:noProof/>
            <w:webHidden/>
          </w:rPr>
          <w:fldChar w:fldCharType="end"/>
        </w:r>
      </w:hyperlink>
    </w:p>
    <w:p w14:paraId="7E2C79DA" w14:textId="43518233"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6" w:history="1">
        <w:r w:rsidRPr="008B1A73">
          <w:rPr>
            <w:rStyle w:val="a9"/>
            <w:iCs w:val="0"/>
            <w:noProof/>
          </w:rPr>
          <w:t>2.2.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Обоснование расчетных показателей, содержащихся в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_Toc184920836 \h </w:instrText>
        </w:r>
        <w:r w:rsidRPr="008B1A73">
          <w:rPr>
            <w:iCs w:val="0"/>
            <w:noProof/>
            <w:webHidden/>
          </w:rPr>
        </w:r>
        <w:r w:rsidRPr="008B1A73">
          <w:rPr>
            <w:iCs w:val="0"/>
            <w:noProof/>
            <w:webHidden/>
          </w:rPr>
          <w:fldChar w:fldCharType="separate"/>
        </w:r>
        <w:r w:rsidR="00727683">
          <w:rPr>
            <w:iCs w:val="0"/>
            <w:noProof/>
            <w:webHidden/>
          </w:rPr>
          <w:t>18</w:t>
        </w:r>
        <w:r w:rsidRPr="008B1A73">
          <w:rPr>
            <w:iCs w:val="0"/>
            <w:noProof/>
            <w:webHidden/>
          </w:rPr>
          <w:fldChar w:fldCharType="end"/>
        </w:r>
      </w:hyperlink>
    </w:p>
    <w:p w14:paraId="0B4B9144" w14:textId="71E0B540"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7" w:history="1">
        <w:r w:rsidRPr="008B1A73">
          <w:rPr>
            <w:rStyle w:val="a9"/>
            <w:noProof/>
          </w:rPr>
          <w:t>3.</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Правила и область применения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_Toc184920837 \h </w:instrText>
        </w:r>
        <w:r w:rsidRPr="008B1A73">
          <w:rPr>
            <w:noProof/>
            <w:webHidden/>
          </w:rPr>
        </w:r>
        <w:r w:rsidRPr="008B1A73">
          <w:rPr>
            <w:noProof/>
            <w:webHidden/>
          </w:rPr>
          <w:fldChar w:fldCharType="separate"/>
        </w:r>
        <w:r w:rsidR="00727683">
          <w:rPr>
            <w:noProof/>
            <w:webHidden/>
          </w:rPr>
          <w:t>25</w:t>
        </w:r>
        <w:r w:rsidRPr="008B1A73">
          <w:rPr>
            <w:noProof/>
            <w:webHidden/>
          </w:rPr>
          <w:fldChar w:fldCharType="end"/>
        </w:r>
      </w:hyperlink>
    </w:p>
    <w:p w14:paraId="6D1094EC" w14:textId="43DB2D5E"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8" w:history="1">
        <w:r w:rsidRPr="008B1A73">
          <w:rPr>
            <w:rStyle w:val="a9"/>
            <w:iCs w:val="0"/>
            <w:noProof/>
          </w:rPr>
          <w:t>3.1.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Область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_Toc184920838 \h </w:instrText>
        </w:r>
        <w:r w:rsidRPr="008B1A73">
          <w:rPr>
            <w:iCs w:val="0"/>
            <w:noProof/>
            <w:webHidden/>
          </w:rPr>
        </w:r>
        <w:r w:rsidRPr="008B1A73">
          <w:rPr>
            <w:iCs w:val="0"/>
            <w:noProof/>
            <w:webHidden/>
          </w:rPr>
          <w:fldChar w:fldCharType="separate"/>
        </w:r>
        <w:r w:rsidR="00727683">
          <w:rPr>
            <w:iCs w:val="0"/>
            <w:noProof/>
            <w:webHidden/>
          </w:rPr>
          <w:t>25</w:t>
        </w:r>
        <w:r w:rsidRPr="008B1A73">
          <w:rPr>
            <w:iCs w:val="0"/>
            <w:noProof/>
            <w:webHidden/>
          </w:rPr>
          <w:fldChar w:fldCharType="end"/>
        </w:r>
      </w:hyperlink>
    </w:p>
    <w:p w14:paraId="302E1CEB" w14:textId="5A218947"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9" w:history="1">
        <w:r w:rsidRPr="008B1A73">
          <w:rPr>
            <w:rStyle w:val="a9"/>
            <w:iCs w:val="0"/>
            <w:noProof/>
          </w:rPr>
          <w:t>3.2.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Правила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_Toc184920839 \h </w:instrText>
        </w:r>
        <w:r w:rsidRPr="008B1A73">
          <w:rPr>
            <w:iCs w:val="0"/>
            <w:noProof/>
            <w:webHidden/>
          </w:rPr>
        </w:r>
        <w:r w:rsidRPr="008B1A73">
          <w:rPr>
            <w:iCs w:val="0"/>
            <w:noProof/>
            <w:webHidden/>
          </w:rPr>
          <w:fldChar w:fldCharType="separate"/>
        </w:r>
        <w:r w:rsidR="00727683">
          <w:rPr>
            <w:iCs w:val="0"/>
            <w:noProof/>
            <w:webHidden/>
          </w:rPr>
          <w:t>25</w:t>
        </w:r>
        <w:r w:rsidRPr="008B1A73">
          <w:rPr>
            <w:iCs w:val="0"/>
            <w:noProof/>
            <w:webHidden/>
          </w:rPr>
          <w:fldChar w:fldCharType="end"/>
        </w:r>
      </w:hyperlink>
    </w:p>
    <w:p w14:paraId="5AF3DE53" w14:textId="74182E85" w:rsidR="00F53D97" w:rsidRPr="008B1A73" w:rsidRDefault="007F2D50" w:rsidP="004D4F5D">
      <w:pPr>
        <w:pStyle w:val="aff5"/>
      </w:pPr>
      <w:r w:rsidRPr="008B1A73">
        <w:rPr>
          <w:lang w:val="ru-RU"/>
        </w:rPr>
        <w:fldChar w:fldCharType="end"/>
      </w:r>
      <w:r w:rsidR="00F53D97" w:rsidRPr="008B1A73">
        <w:br w:type="page"/>
      </w:r>
    </w:p>
    <w:p w14:paraId="2DA538FD" w14:textId="72FA967A" w:rsidR="0040669A" w:rsidRPr="008B1A73" w:rsidRDefault="007E11F4" w:rsidP="002D02C5">
      <w:pPr>
        <w:pStyle w:val="11"/>
        <w:numPr>
          <w:ilvl w:val="0"/>
          <w:numId w:val="13"/>
        </w:numPr>
        <w:ind w:left="0" w:firstLine="0"/>
      </w:pPr>
      <w:bookmarkStart w:id="6" w:name="_Toc499029520"/>
      <w:bookmarkStart w:id="7" w:name="_Toc184920825"/>
      <w:r w:rsidRPr="008B1A73">
        <w:lastRenderedPageBreak/>
        <w:t>Основная часть</w:t>
      </w:r>
      <w:bookmarkEnd w:id="6"/>
      <w:bookmarkEnd w:id="7"/>
    </w:p>
    <w:p w14:paraId="5816C3F6" w14:textId="638DC6D4" w:rsidR="00B66179" w:rsidRPr="008B1A73" w:rsidRDefault="00B66179" w:rsidP="00B66179">
      <w:pPr>
        <w:pStyle w:val="20"/>
        <w:numPr>
          <w:ilvl w:val="1"/>
          <w:numId w:val="13"/>
        </w:numPr>
        <w:ind w:left="0" w:firstLine="0"/>
        <w:rPr>
          <w:iCs w:val="0"/>
        </w:rPr>
      </w:pPr>
      <w:bookmarkStart w:id="8" w:name="_Toc184920826"/>
      <w:r w:rsidRPr="008B1A73">
        <w:rPr>
          <w:iCs w:val="0"/>
        </w:rPr>
        <w:t>Общие положения</w:t>
      </w:r>
      <w:bookmarkEnd w:id="8"/>
    </w:p>
    <w:p w14:paraId="0174028D" w14:textId="16D250CD" w:rsidR="00B66179" w:rsidRPr="008B1A73"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sidRPr="008B1A73">
        <w:rPr>
          <w:lang w:val="ru-RU"/>
        </w:rPr>
        <w:t>Местные нормативы градостроительного проектирования</w:t>
      </w:r>
      <w:r w:rsidR="00B5447B" w:rsidRPr="008B1A73">
        <w:rPr>
          <w:lang w:val="ru-RU"/>
        </w:rPr>
        <w:t xml:space="preserve"> </w:t>
      </w:r>
      <w:r w:rsidR="00FC221E">
        <w:rPr>
          <w:lang w:val="ru-RU"/>
        </w:rPr>
        <w:t>Озерн</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 xml:space="preserve">района </w:t>
      </w:r>
      <w:bookmarkEnd w:id="9"/>
      <w:bookmarkEnd w:id="10"/>
      <w:bookmarkEnd w:id="11"/>
      <w:bookmarkEnd w:id="12"/>
      <w:bookmarkEnd w:id="13"/>
      <w:bookmarkEnd w:id="14"/>
      <w:r w:rsidRPr="008B1A73">
        <w:rPr>
          <w:lang w:val="ru-RU"/>
        </w:rPr>
        <w:t xml:space="preserve">(далее также – </w:t>
      </w:r>
      <w:r w:rsidR="00D55D0F" w:rsidRPr="008B1A73">
        <w:rPr>
          <w:lang w:val="ru-RU"/>
        </w:rPr>
        <w:t xml:space="preserve">МНГП </w:t>
      </w:r>
      <w:r w:rsidR="00FC221E">
        <w:rPr>
          <w:lang w:val="ru-RU"/>
        </w:rPr>
        <w:t>Озерн</w:t>
      </w:r>
      <w:r w:rsidR="00D55D0F" w:rsidRPr="008B1A73">
        <w:rPr>
          <w:lang w:val="ru-RU"/>
        </w:rPr>
        <w:t>о</w:t>
      </w:r>
      <w:r w:rsidR="00B5447B" w:rsidRPr="008B1A73">
        <w:rPr>
          <w:lang w:val="ru-RU"/>
        </w:rPr>
        <w:t>го</w:t>
      </w:r>
      <w:r w:rsidR="00D55D0F" w:rsidRPr="008B1A73">
        <w:rPr>
          <w:lang w:val="ru-RU"/>
        </w:rPr>
        <w:t xml:space="preserve"> </w:t>
      </w:r>
      <w:r w:rsidR="00B5447B" w:rsidRPr="008B1A73">
        <w:rPr>
          <w:lang w:val="ru-RU"/>
        </w:rPr>
        <w:t>МО</w:t>
      </w:r>
      <w:r w:rsidRPr="008B1A73">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8B1A73">
        <w:rPr>
          <w:lang w:val="ru-RU"/>
        </w:rPr>
        <w:t xml:space="preserve"> </w:t>
      </w:r>
      <w:r w:rsidR="00FC221E">
        <w:rPr>
          <w:lang w:val="ru-RU"/>
        </w:rPr>
        <w:t>Озерн</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ого</w:t>
      </w:r>
      <w:r w:rsidR="00B5447B" w:rsidRPr="008B1A73">
        <w:rPr>
          <w:lang w:val="ru-RU"/>
        </w:rPr>
        <w:t xml:space="preserve"> муниципального</w:t>
      </w:r>
      <w:r w:rsidRPr="008B1A73">
        <w:rPr>
          <w:lang w:val="ru-RU"/>
        </w:rPr>
        <w:t xml:space="preserve"> района </w:t>
      </w:r>
      <w:r w:rsidR="005724D5" w:rsidRPr="008B1A73">
        <w:rPr>
          <w:lang w:val="ru-RU"/>
        </w:rPr>
        <w:t>Саратовской области</w:t>
      </w:r>
      <w:r w:rsidRPr="008B1A73">
        <w:rPr>
          <w:lang w:val="ru-RU"/>
        </w:rPr>
        <w:t xml:space="preserve">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bookmarkEnd w:id="15"/>
    <w:bookmarkEnd w:id="16"/>
    <w:p w14:paraId="5A927DB0" w14:textId="7F03B402" w:rsidR="00B66179" w:rsidRPr="008B1A73" w:rsidRDefault="00B66179" w:rsidP="00B66179">
      <w:pPr>
        <w:pStyle w:val="aff5"/>
        <w:rPr>
          <w:lang w:val="ru-RU"/>
        </w:rPr>
      </w:pPr>
      <w:r w:rsidRPr="008B1A73">
        <w:rPr>
          <w:lang w:val="ru-RU"/>
        </w:rPr>
        <w:t xml:space="preserve">При разработке </w:t>
      </w:r>
      <w:bookmarkStart w:id="17" w:name="OLE_LINK81"/>
      <w:r w:rsidRPr="008B1A73">
        <w:rPr>
          <w:lang w:val="ru-RU"/>
        </w:rPr>
        <w:t>МНГП</w:t>
      </w:r>
      <w:r w:rsidR="00B5447B" w:rsidRPr="008B1A73">
        <w:rPr>
          <w:lang w:val="ru-RU"/>
        </w:rPr>
        <w:t xml:space="preserve"> </w:t>
      </w:r>
      <w:r w:rsidR="00FC221E">
        <w:rPr>
          <w:lang w:val="ru-RU"/>
        </w:rPr>
        <w:t>Озерн</w:t>
      </w:r>
      <w:r w:rsidR="00B5447B" w:rsidRPr="008B1A73">
        <w:rPr>
          <w:lang w:val="ru-RU"/>
        </w:rPr>
        <w:t>ого</w:t>
      </w:r>
      <w:r w:rsidRPr="008B1A73">
        <w:rPr>
          <w:lang w:val="ru-RU"/>
        </w:rPr>
        <w:t xml:space="preserve"> </w:t>
      </w:r>
      <w:bookmarkEnd w:id="17"/>
      <w:r w:rsidRPr="008B1A73">
        <w:rPr>
          <w:lang w:val="ru-RU"/>
        </w:rPr>
        <w:t xml:space="preserve">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района решаются следующие задачи:</w:t>
      </w:r>
    </w:p>
    <w:p w14:paraId="40ECB80F" w14:textId="61F094E8" w:rsidR="00B66179" w:rsidRPr="008B1A73" w:rsidRDefault="00B66179" w:rsidP="00B66179">
      <w:pPr>
        <w:pStyle w:val="aff5"/>
        <w:rPr>
          <w:lang w:val="ru-RU" w:eastAsia="ru-RU"/>
        </w:rPr>
      </w:pPr>
      <w:r w:rsidRPr="008B1A73">
        <w:rPr>
          <w:lang w:val="ru-RU"/>
        </w:rPr>
        <w:t xml:space="preserve">1) </w:t>
      </w:r>
      <w:r w:rsidRPr="008B1A73">
        <w:rPr>
          <w:lang w:val="ru-RU" w:eastAsia="ru-RU"/>
        </w:rPr>
        <w:t xml:space="preserve">подготовка основной части нормативов градостроительного проектирования </w:t>
      </w:r>
      <w:r w:rsidR="00FC221E">
        <w:rPr>
          <w:lang w:val="ru-RU"/>
        </w:rPr>
        <w:t>Озерн</w:t>
      </w:r>
      <w:r w:rsidR="00B5447B" w:rsidRPr="008B1A73">
        <w:rPr>
          <w:lang w:val="ru-RU"/>
        </w:rPr>
        <w:t xml:space="preserve">ого муниципального образования </w:t>
      </w:r>
      <w:r w:rsidR="00B94726" w:rsidRPr="008B1A73">
        <w:rPr>
          <w:lang w:val="ru-RU"/>
        </w:rPr>
        <w:t>Аткарск</w:t>
      </w:r>
      <w:r w:rsidR="00B5447B" w:rsidRPr="008B1A73">
        <w:rPr>
          <w:lang w:val="ru-RU"/>
        </w:rPr>
        <w:t>ого муниципального района</w:t>
      </w:r>
      <w:r w:rsidRPr="008B1A73">
        <w:rPr>
          <w:lang w:val="ru-RU" w:eastAsia="ru-RU"/>
        </w:rPr>
        <w:t>, содержащей расчетные показатели минимально допустимого уровня обеспеченности населения объектами местного значения сельского поселения, а также расчетные показатели максимально допустимого уровня территориальной доступности таких объектов для населения;</w:t>
      </w:r>
    </w:p>
    <w:p w14:paraId="545DE4B3" w14:textId="7FD9C450" w:rsidR="00B66179" w:rsidRPr="008B1A73" w:rsidRDefault="00B66179" w:rsidP="00B66179">
      <w:pPr>
        <w:rPr>
          <w:rFonts w:eastAsia="Times New Roman" w:cs="Times New Roman"/>
          <w:szCs w:val="24"/>
        </w:rPr>
      </w:pPr>
      <w:r w:rsidRPr="008B1A7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FC221E">
        <w:t>Озерн</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11B8B48" w14:textId="0BFD7450" w:rsidR="00B66179" w:rsidRPr="008B1A73" w:rsidRDefault="00B66179" w:rsidP="00B66179">
      <w:pPr>
        <w:rPr>
          <w:rFonts w:eastAsia="Times New Roman" w:cs="Times New Roman"/>
          <w:szCs w:val="24"/>
        </w:rPr>
      </w:pPr>
      <w:r w:rsidRPr="008B1A7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FC221E">
        <w:t>Озерн</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0B389F3" w14:textId="77777777" w:rsidR="00B66179" w:rsidRPr="008B1A73" w:rsidRDefault="00B66179" w:rsidP="00B66179">
      <w:r w:rsidRPr="008B1A73">
        <w:t>Области нормирования, для которых нормативами градостроительного проектирования установлены расчетные показатели, включают в себя:</w:t>
      </w:r>
    </w:p>
    <w:p w14:paraId="6E7E57CB" w14:textId="5D8623E5" w:rsidR="007F78A1" w:rsidRPr="008B1A73" w:rsidRDefault="007F78A1" w:rsidP="007F78A1">
      <w:pPr>
        <w:pStyle w:val="affa"/>
        <w:numPr>
          <w:ilvl w:val="0"/>
          <w:numId w:val="39"/>
        </w:numPr>
      </w:pPr>
      <w:r w:rsidRPr="008B1A73">
        <w:t>водоснабжение населения, водоотведение;</w:t>
      </w:r>
    </w:p>
    <w:p w14:paraId="7E1BFB94" w14:textId="264B2A42" w:rsidR="0028548C" w:rsidRPr="008B1A73" w:rsidRDefault="0028548C" w:rsidP="007F78A1">
      <w:pPr>
        <w:pStyle w:val="affa"/>
        <w:numPr>
          <w:ilvl w:val="0"/>
          <w:numId w:val="39"/>
        </w:numPr>
      </w:pPr>
      <w:r w:rsidRPr="008B1A73">
        <w:t>автомобильные дороги местного значения;</w:t>
      </w:r>
    </w:p>
    <w:p w14:paraId="005B0E0C" w14:textId="77777777" w:rsidR="0028548C" w:rsidRPr="008B1A73" w:rsidRDefault="0028548C" w:rsidP="0028548C">
      <w:pPr>
        <w:pStyle w:val="affa"/>
        <w:numPr>
          <w:ilvl w:val="0"/>
          <w:numId w:val="39"/>
        </w:numPr>
      </w:pPr>
      <w:r w:rsidRPr="008B1A73">
        <w:t>физическая культура и массовый спорт;</w:t>
      </w:r>
    </w:p>
    <w:p w14:paraId="19EFF856" w14:textId="048B1DAB" w:rsidR="00D3276A" w:rsidRPr="008B1A73" w:rsidRDefault="00D3276A" w:rsidP="00D3276A">
      <w:pPr>
        <w:pStyle w:val="affa"/>
        <w:numPr>
          <w:ilvl w:val="0"/>
          <w:numId w:val="39"/>
        </w:numPr>
      </w:pPr>
      <w:r w:rsidRPr="008B1A73">
        <w:t>культура</w:t>
      </w:r>
      <w:r w:rsidR="0028548C" w:rsidRPr="008B1A73">
        <w:t xml:space="preserve"> и искусство</w:t>
      </w:r>
      <w:r w:rsidRPr="008B1A73">
        <w:t>;</w:t>
      </w:r>
    </w:p>
    <w:p w14:paraId="5BFEA442" w14:textId="67FDC990" w:rsidR="007F78A1" w:rsidRPr="008B1A73" w:rsidRDefault="007F78A1" w:rsidP="007F78A1">
      <w:pPr>
        <w:pStyle w:val="affa"/>
        <w:numPr>
          <w:ilvl w:val="0"/>
          <w:numId w:val="39"/>
        </w:numPr>
      </w:pPr>
      <w:r w:rsidRPr="008B1A73">
        <w:t>сбор и транспортирование отходов;</w:t>
      </w:r>
    </w:p>
    <w:p w14:paraId="52F069A4" w14:textId="439BF179" w:rsidR="007F78A1" w:rsidRPr="008B1A73" w:rsidRDefault="007F78A1" w:rsidP="007F78A1">
      <w:pPr>
        <w:pStyle w:val="affa"/>
        <w:numPr>
          <w:ilvl w:val="0"/>
          <w:numId w:val="39"/>
        </w:numPr>
      </w:pPr>
      <w:r w:rsidRPr="008B1A73">
        <w:t>содержание мест захоронения;</w:t>
      </w:r>
    </w:p>
    <w:p w14:paraId="4CD02BAC" w14:textId="77777777" w:rsidR="0028548C" w:rsidRPr="008B1A73" w:rsidRDefault="0028548C" w:rsidP="0028548C">
      <w:pPr>
        <w:pStyle w:val="affa"/>
        <w:numPr>
          <w:ilvl w:val="0"/>
          <w:numId w:val="39"/>
        </w:numPr>
      </w:pPr>
      <w:r w:rsidRPr="008B1A73">
        <w:t>благоустройство и озеленение территории сельского поселения;</w:t>
      </w:r>
    </w:p>
    <w:p w14:paraId="7C52A033" w14:textId="6FF1D65F" w:rsidR="007F78A1" w:rsidRPr="008B1A73" w:rsidRDefault="007F78A1" w:rsidP="007F78A1">
      <w:pPr>
        <w:pStyle w:val="affa"/>
        <w:numPr>
          <w:ilvl w:val="0"/>
          <w:numId w:val="39"/>
        </w:numPr>
      </w:pPr>
      <w:r w:rsidRPr="008B1A73">
        <w:t>торговля, общественное питание, бытовое обслуживание</w:t>
      </w:r>
      <w:r w:rsidR="008B1A73">
        <w:t xml:space="preserve"> и связь</w:t>
      </w:r>
      <w:r w:rsidRPr="008B1A73">
        <w:t>;</w:t>
      </w:r>
    </w:p>
    <w:p w14:paraId="08D8BD3E" w14:textId="77777777" w:rsidR="007F78A1" w:rsidRPr="008B1A73" w:rsidRDefault="007F78A1" w:rsidP="007F78A1">
      <w:pPr>
        <w:pStyle w:val="affa"/>
        <w:numPr>
          <w:ilvl w:val="0"/>
          <w:numId w:val="39"/>
        </w:numPr>
      </w:pPr>
      <w:r w:rsidRPr="008B1A73">
        <w:t>деятельность органов местного самоуправления сельского поселения;</w:t>
      </w:r>
    </w:p>
    <w:p w14:paraId="6AB34104" w14:textId="155BD844" w:rsidR="007F78A1" w:rsidRDefault="007F78A1" w:rsidP="007F78A1">
      <w:pPr>
        <w:pStyle w:val="affa"/>
        <w:numPr>
          <w:ilvl w:val="0"/>
          <w:numId w:val="39"/>
        </w:numPr>
      </w:pPr>
      <w:r w:rsidRPr="008B1A73">
        <w:t>обеспечение первичных мер пожарной безопасности в границах населенных пунктов поселения</w:t>
      </w:r>
      <w:r w:rsidR="008B1A73">
        <w:t>;</w:t>
      </w:r>
    </w:p>
    <w:p w14:paraId="16F31E4E" w14:textId="4D94EE3A" w:rsidR="008B1A73" w:rsidRPr="008B1A73" w:rsidRDefault="008B1A73" w:rsidP="005F0CE3">
      <w:pPr>
        <w:pStyle w:val="affa"/>
        <w:numPr>
          <w:ilvl w:val="0"/>
          <w:numId w:val="39"/>
        </w:numPr>
      </w:pPr>
      <w:r w:rsidRPr="00101143">
        <w:t>обеспечение общественного правопорядка.</w:t>
      </w:r>
    </w:p>
    <w:p w14:paraId="316FE55A" w14:textId="33BD8E35" w:rsidR="008D38F8" w:rsidRPr="008B1A73" w:rsidRDefault="00B66179" w:rsidP="00B66179">
      <w:pPr>
        <w:rPr>
          <w:szCs w:val="24"/>
        </w:rPr>
      </w:pPr>
      <w:r w:rsidRPr="008B1A73">
        <w:rPr>
          <w:szCs w:val="24"/>
        </w:rPr>
        <w:t xml:space="preserve">В качестве фактора дифференциации (районирования) проектируемой территории </w:t>
      </w:r>
      <w:r w:rsidR="00FC221E">
        <w:t>Озерн</w:t>
      </w:r>
      <w:r w:rsidR="00B5447B" w:rsidRPr="008B1A73">
        <w:t xml:space="preserve">ого </w:t>
      </w:r>
      <w:r w:rsidRPr="008B1A73">
        <w:rPr>
          <w:szCs w:val="24"/>
        </w:rPr>
        <w:t>МО для установления значений расчетных показателей в МНГП определен</w:t>
      </w:r>
      <w:r w:rsidR="008D38F8" w:rsidRPr="008B1A73">
        <w:rPr>
          <w:szCs w:val="24"/>
        </w:rPr>
        <w:t>ы:</w:t>
      </w:r>
    </w:p>
    <w:p w14:paraId="130FCF80" w14:textId="77777777" w:rsidR="008D38F8" w:rsidRPr="008B1A73" w:rsidRDefault="00B66179" w:rsidP="008D38F8">
      <w:pPr>
        <w:pStyle w:val="affa"/>
        <w:numPr>
          <w:ilvl w:val="0"/>
          <w:numId w:val="39"/>
        </w:numPr>
      </w:pPr>
      <w:bookmarkStart w:id="18" w:name="_Hlk87978108"/>
      <w:r w:rsidRPr="008B1A73">
        <w:t>вид (категория) населенных пунктов: сельские населенные пункты</w:t>
      </w:r>
      <w:r w:rsidR="008D38F8" w:rsidRPr="008B1A73">
        <w:t>;</w:t>
      </w:r>
    </w:p>
    <w:p w14:paraId="6A8325E2" w14:textId="60982216" w:rsidR="001E3071" w:rsidRPr="008B1A73" w:rsidRDefault="001E3071" w:rsidP="008D38F8">
      <w:pPr>
        <w:pStyle w:val="affa"/>
        <w:numPr>
          <w:ilvl w:val="0"/>
          <w:numId w:val="39"/>
        </w:numPr>
      </w:pPr>
      <w:r w:rsidRPr="008B1A73">
        <w:t>численность населения населенных пунктов сельского поселения.</w:t>
      </w:r>
    </w:p>
    <w:bookmarkEnd w:id="18"/>
    <w:p w14:paraId="36459F80" w14:textId="0BB28429" w:rsidR="00B66179" w:rsidRPr="008B1A73" w:rsidRDefault="00B66179" w:rsidP="00B66179">
      <w:pPr>
        <w:rPr>
          <w:szCs w:val="24"/>
        </w:rPr>
      </w:pPr>
      <w:r w:rsidRPr="008B1A73">
        <w:rPr>
          <w:szCs w:val="24"/>
        </w:rPr>
        <w:t xml:space="preserve">При этом для большинства расчетных показателей установлены единые нормативные показатели для всей территории </w:t>
      </w:r>
      <w:r w:rsidR="00FC221E">
        <w:t>Озерн</w:t>
      </w:r>
      <w:r w:rsidR="00B5447B" w:rsidRPr="008B1A73">
        <w:t xml:space="preserve">ого </w:t>
      </w:r>
      <w:r w:rsidRPr="008B1A73">
        <w:rPr>
          <w:szCs w:val="24"/>
        </w:rPr>
        <w:t xml:space="preserve">муниципального образования </w:t>
      </w:r>
      <w:r w:rsidR="00B94726" w:rsidRPr="008B1A73">
        <w:t>Аткарск</w:t>
      </w:r>
      <w:r w:rsidRPr="008B1A73">
        <w:t xml:space="preserve">ого </w:t>
      </w:r>
      <w:r w:rsidR="00B5447B" w:rsidRPr="008B1A73">
        <w:t xml:space="preserve">муниципального </w:t>
      </w:r>
      <w:r w:rsidRPr="008B1A73">
        <w:t>района</w:t>
      </w:r>
      <w:r w:rsidRPr="008B1A73">
        <w:rPr>
          <w:szCs w:val="24"/>
        </w:rPr>
        <w:t>.</w:t>
      </w:r>
    </w:p>
    <w:p w14:paraId="5B6E5D94" w14:textId="586DE3B7" w:rsidR="00487965" w:rsidRPr="008B1A73" w:rsidRDefault="00487965" w:rsidP="00487965">
      <w:pPr>
        <w:pStyle w:val="20"/>
        <w:numPr>
          <w:ilvl w:val="1"/>
          <w:numId w:val="13"/>
        </w:numPr>
        <w:ind w:left="0" w:firstLine="0"/>
        <w:rPr>
          <w:iCs w:val="0"/>
        </w:rPr>
      </w:pPr>
      <w:bookmarkStart w:id="19" w:name="_Toc84513399"/>
      <w:bookmarkStart w:id="20" w:name="_Toc184920827"/>
      <w:r w:rsidRPr="008B1A73">
        <w:rPr>
          <w:iCs w:val="0"/>
        </w:rPr>
        <w:lastRenderedPageBreak/>
        <w:t>Расчетные показатели для МНГП</w:t>
      </w:r>
      <w:bookmarkEnd w:id="19"/>
      <w:bookmarkEnd w:id="20"/>
    </w:p>
    <w:p w14:paraId="58DF286F" w14:textId="77777777" w:rsidR="009C5974" w:rsidRPr="008B1A73" w:rsidRDefault="009C5974" w:rsidP="009C5974">
      <w:pPr>
        <w:keepNext/>
        <w:spacing w:before="120"/>
        <w:jc w:val="right"/>
        <w:rPr>
          <w:bCs/>
        </w:rPr>
      </w:pPr>
      <w:r w:rsidRPr="008B1A73">
        <w:rPr>
          <w:bCs/>
        </w:rPr>
        <w:t>Таблица 1.1</w:t>
      </w:r>
    </w:p>
    <w:p w14:paraId="041F0F42" w14:textId="0B4DE7CC" w:rsidR="009C5974" w:rsidRPr="008B1A73" w:rsidRDefault="00266DB6" w:rsidP="00266DB6">
      <w:pPr>
        <w:pStyle w:val="5"/>
        <w:rPr>
          <w:iCs w:val="0"/>
        </w:rPr>
      </w:pPr>
      <w:r w:rsidRPr="008B1A73">
        <w:rPr>
          <w:iCs w:val="0"/>
        </w:rPr>
        <w:t>Объекты</w:t>
      </w:r>
      <w:r w:rsidR="009C5974" w:rsidRPr="008B1A73">
        <w:rPr>
          <w:iCs w:val="0"/>
        </w:rPr>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8B1A73" w14:paraId="5D01F56F" w14:textId="77777777" w:rsidTr="00901CA5">
        <w:trPr>
          <w:cantSplit/>
          <w:trHeight w:val="36"/>
          <w:tblHeader/>
        </w:trPr>
        <w:tc>
          <w:tcPr>
            <w:tcW w:w="1403" w:type="dxa"/>
            <w:shd w:val="clear" w:color="auto" w:fill="auto"/>
          </w:tcPr>
          <w:p w14:paraId="55BA227B" w14:textId="7DAC00E7" w:rsidR="00DA4E31" w:rsidRPr="008B1A73" w:rsidRDefault="00DA4E31" w:rsidP="00DA4E31">
            <w:pPr>
              <w:pStyle w:val="aff5"/>
              <w:ind w:firstLine="0"/>
              <w:jc w:val="center"/>
              <w:rPr>
                <w:b/>
                <w:sz w:val="20"/>
                <w:szCs w:val="20"/>
                <w:lang w:val="ru-RU"/>
              </w:rPr>
            </w:pPr>
            <w:bookmarkStart w:id="21" w:name="OLE_LINK821"/>
            <w:r w:rsidRPr="008B1A73">
              <w:rPr>
                <w:b/>
                <w:sz w:val="20"/>
                <w:szCs w:val="20"/>
                <w:lang w:val="ru-RU"/>
              </w:rPr>
              <w:t>Наименование вида объекта</w:t>
            </w:r>
          </w:p>
        </w:tc>
        <w:tc>
          <w:tcPr>
            <w:tcW w:w="2084" w:type="dxa"/>
            <w:shd w:val="clear" w:color="auto" w:fill="auto"/>
          </w:tcPr>
          <w:p w14:paraId="60C9B33B" w14:textId="4AAB8B9D" w:rsidR="00DA4E31" w:rsidRPr="008B1A73" w:rsidRDefault="00DA4E31" w:rsidP="00DA4E31">
            <w:pPr>
              <w:pStyle w:val="aff5"/>
              <w:ind w:firstLine="0"/>
              <w:jc w:val="center"/>
              <w:rPr>
                <w:b/>
                <w:sz w:val="20"/>
                <w:szCs w:val="20"/>
                <w:lang w:val="ru-RU"/>
              </w:rPr>
            </w:pPr>
            <w:r w:rsidRPr="008B1A73">
              <w:rPr>
                <w:b/>
                <w:sz w:val="20"/>
                <w:szCs w:val="20"/>
                <w:lang w:val="ru-RU"/>
              </w:rPr>
              <w:t>Тип расчетного показателя</w:t>
            </w:r>
          </w:p>
        </w:tc>
        <w:tc>
          <w:tcPr>
            <w:tcW w:w="2877" w:type="dxa"/>
            <w:shd w:val="clear" w:color="auto" w:fill="auto"/>
          </w:tcPr>
          <w:p w14:paraId="34EDC383" w14:textId="3217DCE1" w:rsidR="00DA4E31" w:rsidRPr="008B1A73" w:rsidRDefault="00DA4E31" w:rsidP="00DA4E31">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978" w:type="dxa"/>
            <w:gridSpan w:val="2"/>
            <w:shd w:val="clear" w:color="auto" w:fill="auto"/>
          </w:tcPr>
          <w:p w14:paraId="207253B4" w14:textId="58816B38" w:rsidR="00DA4E31" w:rsidRPr="008B1A73" w:rsidRDefault="00DA4E31" w:rsidP="00DA4E31">
            <w:pPr>
              <w:pStyle w:val="aff5"/>
              <w:ind w:firstLine="0"/>
              <w:jc w:val="center"/>
              <w:rPr>
                <w:b/>
                <w:sz w:val="20"/>
                <w:szCs w:val="20"/>
                <w:lang w:val="ru-RU"/>
              </w:rPr>
            </w:pPr>
            <w:r w:rsidRPr="008B1A73">
              <w:rPr>
                <w:b/>
                <w:sz w:val="20"/>
                <w:szCs w:val="20"/>
                <w:lang w:val="ru-RU"/>
              </w:rPr>
              <w:t>Значение расчетного показателя</w:t>
            </w:r>
          </w:p>
        </w:tc>
      </w:tr>
      <w:tr w:rsidR="00901CA5" w:rsidRPr="008B1A73" w14:paraId="6701D5A0" w14:textId="77777777" w:rsidTr="00901CA5">
        <w:trPr>
          <w:cantSplit/>
        </w:trPr>
        <w:tc>
          <w:tcPr>
            <w:tcW w:w="1403" w:type="dxa"/>
            <w:vMerge w:val="restart"/>
            <w:shd w:val="clear" w:color="auto" w:fill="auto"/>
          </w:tcPr>
          <w:p w14:paraId="4E5282E7" w14:textId="77777777" w:rsidR="00901CA5" w:rsidRPr="008B1A73" w:rsidRDefault="00901CA5" w:rsidP="00250F40">
            <w:pPr>
              <w:pStyle w:val="aff5"/>
              <w:ind w:firstLine="0"/>
              <w:rPr>
                <w:sz w:val="20"/>
                <w:szCs w:val="20"/>
                <w:lang w:val="ru-RU"/>
              </w:rPr>
            </w:pPr>
            <w:r w:rsidRPr="008B1A73">
              <w:rPr>
                <w:sz w:val="20"/>
                <w:szCs w:val="20"/>
                <w:lang w:val="ru-RU"/>
              </w:rPr>
              <w:t>Объекты водоснабжения</w:t>
            </w:r>
          </w:p>
        </w:tc>
        <w:tc>
          <w:tcPr>
            <w:tcW w:w="2084" w:type="dxa"/>
            <w:vMerge w:val="restart"/>
            <w:shd w:val="clear" w:color="auto" w:fill="auto"/>
          </w:tcPr>
          <w:p w14:paraId="4E74A624"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901CA5" w:rsidRPr="008B1A73" w:rsidRDefault="00901CA5" w:rsidP="00250F40">
            <w:pPr>
              <w:pStyle w:val="aff5"/>
              <w:ind w:firstLine="0"/>
              <w:rPr>
                <w:sz w:val="20"/>
                <w:szCs w:val="20"/>
              </w:rPr>
            </w:pPr>
            <w:r w:rsidRPr="008B1A73">
              <w:rPr>
                <w:sz w:val="20"/>
                <w:szCs w:val="20"/>
                <w:lang w:val="ru-RU"/>
              </w:rPr>
              <w:t>Объем водопотребления, л/</w:t>
            </w:r>
            <w:proofErr w:type="spellStart"/>
            <w:r w:rsidRPr="008B1A73">
              <w:rPr>
                <w:sz w:val="20"/>
                <w:szCs w:val="20"/>
                <w:lang w:val="ru-RU"/>
              </w:rPr>
              <w:t>сут</w:t>
            </w:r>
            <w:proofErr w:type="spellEnd"/>
            <w:r w:rsidRPr="008B1A73">
              <w:rPr>
                <w:sz w:val="20"/>
                <w:szCs w:val="20"/>
                <w:lang w:val="ru-RU"/>
              </w:rPr>
              <w:t xml:space="preserve">. на 1 чел. </w:t>
            </w:r>
            <w:r w:rsidRPr="008B1A73">
              <w:rPr>
                <w:sz w:val="20"/>
                <w:szCs w:val="20"/>
              </w:rPr>
              <w:t>[2]</w:t>
            </w:r>
          </w:p>
        </w:tc>
        <w:tc>
          <w:tcPr>
            <w:tcW w:w="2410" w:type="dxa"/>
            <w:shd w:val="clear" w:color="auto" w:fill="auto"/>
          </w:tcPr>
          <w:p w14:paraId="3BCC3B24" w14:textId="0F86ED99"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568" w:type="dxa"/>
            <w:shd w:val="clear" w:color="auto" w:fill="auto"/>
          </w:tcPr>
          <w:p w14:paraId="2505B51D" w14:textId="77777777" w:rsidR="00901CA5" w:rsidRPr="008B1A73" w:rsidRDefault="00901CA5" w:rsidP="00901CA5">
            <w:pPr>
              <w:pStyle w:val="aff5"/>
              <w:widowControl w:val="0"/>
              <w:ind w:firstLine="0"/>
              <w:jc w:val="center"/>
              <w:rPr>
                <w:sz w:val="20"/>
                <w:szCs w:val="20"/>
              </w:rPr>
            </w:pPr>
            <w:r w:rsidRPr="008B1A73">
              <w:rPr>
                <w:sz w:val="20"/>
                <w:szCs w:val="20"/>
                <w:lang w:val="ru-RU"/>
              </w:rPr>
              <w:t>110</w:t>
            </w:r>
          </w:p>
        </w:tc>
      </w:tr>
      <w:tr w:rsidR="00901CA5" w:rsidRPr="008B1A73" w14:paraId="6273CF4D" w14:textId="77777777" w:rsidTr="00901CA5">
        <w:trPr>
          <w:cantSplit/>
        </w:trPr>
        <w:tc>
          <w:tcPr>
            <w:tcW w:w="1403" w:type="dxa"/>
            <w:vMerge/>
            <w:shd w:val="clear" w:color="auto" w:fill="auto"/>
          </w:tcPr>
          <w:p w14:paraId="4C6D4EE4"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18784CA9"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5A219BFA"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5669A295" w14:textId="605CD3CD"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газоснабжением</w:t>
            </w:r>
          </w:p>
        </w:tc>
        <w:tc>
          <w:tcPr>
            <w:tcW w:w="568" w:type="dxa"/>
            <w:shd w:val="clear" w:color="auto" w:fill="auto"/>
          </w:tcPr>
          <w:p w14:paraId="2D8F0306" w14:textId="77777777" w:rsidR="00901CA5" w:rsidRPr="008B1A73" w:rsidRDefault="00901CA5" w:rsidP="00901CA5">
            <w:pPr>
              <w:pStyle w:val="aff5"/>
              <w:widowControl w:val="0"/>
              <w:ind w:firstLine="0"/>
              <w:jc w:val="center"/>
              <w:rPr>
                <w:sz w:val="20"/>
                <w:szCs w:val="20"/>
              </w:rPr>
            </w:pPr>
            <w:r w:rsidRPr="008B1A73">
              <w:rPr>
                <w:sz w:val="20"/>
                <w:szCs w:val="20"/>
                <w:lang w:val="ru-RU"/>
              </w:rPr>
              <w:t>138</w:t>
            </w:r>
          </w:p>
        </w:tc>
      </w:tr>
      <w:tr w:rsidR="00901CA5" w:rsidRPr="008B1A73" w14:paraId="1416C7D4" w14:textId="77777777" w:rsidTr="00901CA5">
        <w:trPr>
          <w:cantSplit/>
        </w:trPr>
        <w:tc>
          <w:tcPr>
            <w:tcW w:w="1403" w:type="dxa"/>
            <w:vMerge/>
            <w:shd w:val="clear" w:color="auto" w:fill="auto"/>
          </w:tcPr>
          <w:p w14:paraId="0FE499D0"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FED7610"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63D711D0"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CD335C6" w14:textId="141E2BBD"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568" w:type="dxa"/>
            <w:shd w:val="clear" w:color="auto" w:fill="auto"/>
          </w:tcPr>
          <w:p w14:paraId="5DC2C545" w14:textId="77777777" w:rsidR="00901CA5" w:rsidRPr="008B1A73" w:rsidRDefault="00901CA5" w:rsidP="00901CA5">
            <w:pPr>
              <w:pStyle w:val="aff5"/>
              <w:widowControl w:val="0"/>
              <w:ind w:firstLine="0"/>
              <w:jc w:val="center"/>
              <w:rPr>
                <w:sz w:val="20"/>
                <w:szCs w:val="20"/>
              </w:rPr>
            </w:pPr>
            <w:r w:rsidRPr="008B1A73">
              <w:rPr>
                <w:sz w:val="20"/>
                <w:szCs w:val="20"/>
                <w:lang w:val="ru-RU"/>
              </w:rPr>
              <w:t>241,5</w:t>
            </w:r>
          </w:p>
        </w:tc>
      </w:tr>
      <w:tr w:rsidR="00901CA5" w:rsidRPr="008B1A73" w14:paraId="3887C41B" w14:textId="77777777" w:rsidTr="00901CA5">
        <w:trPr>
          <w:cantSplit/>
        </w:trPr>
        <w:tc>
          <w:tcPr>
            <w:tcW w:w="1403" w:type="dxa"/>
            <w:vMerge/>
            <w:shd w:val="clear" w:color="auto" w:fill="auto"/>
          </w:tcPr>
          <w:p w14:paraId="48FCC8BC"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24ADC16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38E10527"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2B8F6B42" w14:textId="390681F6"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568" w:type="dxa"/>
            <w:shd w:val="clear" w:color="auto" w:fill="auto"/>
          </w:tcPr>
          <w:p w14:paraId="38127E65" w14:textId="77777777" w:rsidR="00901CA5" w:rsidRPr="008B1A73" w:rsidRDefault="00901CA5" w:rsidP="00901CA5">
            <w:pPr>
              <w:pStyle w:val="aff5"/>
              <w:widowControl w:val="0"/>
              <w:ind w:firstLine="0"/>
              <w:jc w:val="center"/>
              <w:rPr>
                <w:sz w:val="20"/>
                <w:szCs w:val="20"/>
              </w:rPr>
            </w:pPr>
            <w:r w:rsidRPr="008B1A73">
              <w:rPr>
                <w:sz w:val="20"/>
                <w:szCs w:val="20"/>
                <w:lang w:val="ru-RU"/>
              </w:rPr>
              <w:t>287,5</w:t>
            </w:r>
          </w:p>
        </w:tc>
      </w:tr>
      <w:tr w:rsidR="00901CA5" w:rsidRPr="008B1A73" w14:paraId="087F4AC6" w14:textId="77777777" w:rsidTr="00901CA5">
        <w:trPr>
          <w:cantSplit/>
        </w:trPr>
        <w:tc>
          <w:tcPr>
            <w:tcW w:w="1403" w:type="dxa"/>
            <w:vMerge/>
            <w:shd w:val="clear" w:color="auto" w:fill="auto"/>
          </w:tcPr>
          <w:p w14:paraId="4B7B0A5D"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A49615C"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C28DC83"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6A0827A" w14:textId="2EFCEE8F"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568" w:type="dxa"/>
            <w:shd w:val="clear" w:color="auto" w:fill="auto"/>
          </w:tcPr>
          <w:p w14:paraId="16BA69F3" w14:textId="77777777" w:rsidR="00901CA5" w:rsidRPr="008B1A73" w:rsidRDefault="00901CA5" w:rsidP="00901CA5">
            <w:pPr>
              <w:pStyle w:val="aff5"/>
              <w:widowControl w:val="0"/>
              <w:ind w:firstLine="0"/>
              <w:jc w:val="center"/>
              <w:rPr>
                <w:sz w:val="20"/>
                <w:szCs w:val="20"/>
              </w:rPr>
            </w:pPr>
            <w:r w:rsidRPr="008B1A73">
              <w:rPr>
                <w:sz w:val="20"/>
                <w:szCs w:val="20"/>
                <w:lang w:val="ru-RU"/>
              </w:rPr>
              <w:t>264,5</w:t>
            </w:r>
          </w:p>
        </w:tc>
      </w:tr>
      <w:tr w:rsidR="00901CA5" w:rsidRPr="008B1A73" w14:paraId="59EF79BF" w14:textId="77777777" w:rsidTr="006C73B1">
        <w:trPr>
          <w:cantSplit/>
        </w:trPr>
        <w:tc>
          <w:tcPr>
            <w:tcW w:w="1403" w:type="dxa"/>
            <w:vMerge/>
            <w:shd w:val="clear" w:color="auto" w:fill="auto"/>
          </w:tcPr>
          <w:p w14:paraId="166449F3" w14:textId="77777777" w:rsidR="00901CA5" w:rsidRPr="008B1A73" w:rsidRDefault="00901CA5" w:rsidP="00250F40">
            <w:pPr>
              <w:pStyle w:val="aff5"/>
              <w:ind w:firstLine="0"/>
              <w:rPr>
                <w:sz w:val="20"/>
                <w:szCs w:val="20"/>
                <w:lang w:val="ru-RU"/>
              </w:rPr>
            </w:pPr>
          </w:p>
        </w:tc>
        <w:tc>
          <w:tcPr>
            <w:tcW w:w="2084" w:type="dxa"/>
            <w:shd w:val="clear" w:color="auto" w:fill="auto"/>
          </w:tcPr>
          <w:p w14:paraId="2075B5B6"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901CA5" w:rsidRPr="008B1A73" w:rsidRDefault="00901CA5" w:rsidP="00250F40">
            <w:pPr>
              <w:pStyle w:val="aff5"/>
              <w:widowControl w:val="0"/>
              <w:ind w:firstLine="0"/>
              <w:rPr>
                <w:sz w:val="20"/>
                <w:szCs w:val="20"/>
                <w:lang w:val="ru-RU"/>
              </w:rPr>
            </w:pPr>
            <w:r w:rsidRPr="008B1A73">
              <w:rPr>
                <w:sz w:val="20"/>
                <w:szCs w:val="20"/>
                <w:lang w:val="ru-RU"/>
              </w:rPr>
              <w:t>Не нормируется</w:t>
            </w:r>
          </w:p>
        </w:tc>
      </w:tr>
      <w:tr w:rsidR="00901CA5" w:rsidRPr="008B1A73" w14:paraId="2146D266" w14:textId="77777777" w:rsidTr="00901CA5">
        <w:trPr>
          <w:cantSplit/>
        </w:trPr>
        <w:tc>
          <w:tcPr>
            <w:tcW w:w="1403" w:type="dxa"/>
            <w:vMerge w:val="restart"/>
            <w:shd w:val="clear" w:color="auto" w:fill="auto"/>
          </w:tcPr>
          <w:p w14:paraId="531E74AB" w14:textId="77777777" w:rsidR="00901CA5" w:rsidRPr="008B1A73" w:rsidRDefault="00901CA5" w:rsidP="00250F40">
            <w:pPr>
              <w:pStyle w:val="aff5"/>
              <w:ind w:firstLine="0"/>
              <w:rPr>
                <w:sz w:val="20"/>
                <w:szCs w:val="20"/>
                <w:lang w:val="ru-RU"/>
              </w:rPr>
            </w:pPr>
            <w:r w:rsidRPr="008B1A73">
              <w:rPr>
                <w:sz w:val="20"/>
                <w:szCs w:val="20"/>
                <w:lang w:val="ru-RU"/>
              </w:rPr>
              <w:t>Объекты водоотведения</w:t>
            </w:r>
          </w:p>
        </w:tc>
        <w:tc>
          <w:tcPr>
            <w:tcW w:w="2084" w:type="dxa"/>
            <w:vMerge w:val="restart"/>
            <w:shd w:val="clear" w:color="auto" w:fill="auto"/>
          </w:tcPr>
          <w:p w14:paraId="526EAD9F"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901CA5" w:rsidRPr="008B1A73" w:rsidRDefault="00901CA5" w:rsidP="00250F40">
            <w:pPr>
              <w:pStyle w:val="aff5"/>
              <w:ind w:firstLine="0"/>
              <w:rPr>
                <w:sz w:val="20"/>
                <w:szCs w:val="20"/>
                <w:lang w:val="ru-RU"/>
              </w:rPr>
            </w:pPr>
            <w:r w:rsidRPr="008B1A73">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243DCE28"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568" w:type="dxa"/>
            <w:shd w:val="clear" w:color="auto" w:fill="auto"/>
          </w:tcPr>
          <w:p w14:paraId="48CDFBEF"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67135A9B" w14:textId="77777777" w:rsidTr="00034492">
        <w:trPr>
          <w:cantSplit/>
        </w:trPr>
        <w:tc>
          <w:tcPr>
            <w:tcW w:w="1403" w:type="dxa"/>
            <w:vMerge/>
            <w:shd w:val="clear" w:color="auto" w:fill="auto"/>
          </w:tcPr>
          <w:p w14:paraId="35024CFA"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44FD5F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5CFE840" w14:textId="77777777" w:rsidR="00901CA5" w:rsidRPr="008B1A73" w:rsidRDefault="00901CA5" w:rsidP="00250F40">
            <w:pPr>
              <w:pStyle w:val="aff5"/>
              <w:ind w:firstLine="0"/>
              <w:rPr>
                <w:sz w:val="20"/>
                <w:szCs w:val="20"/>
                <w:lang w:val="ru-RU"/>
              </w:rPr>
            </w:pPr>
          </w:p>
        </w:tc>
        <w:tc>
          <w:tcPr>
            <w:tcW w:w="2410" w:type="dxa"/>
            <w:shd w:val="clear" w:color="auto" w:fill="auto"/>
          </w:tcPr>
          <w:p w14:paraId="440DCDB2" w14:textId="045E2729"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568" w:type="dxa"/>
            <w:shd w:val="clear" w:color="auto" w:fill="auto"/>
          </w:tcPr>
          <w:p w14:paraId="6098F59C"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7DAEB774" w14:textId="77777777" w:rsidTr="00901CA5">
        <w:trPr>
          <w:cantSplit/>
        </w:trPr>
        <w:tc>
          <w:tcPr>
            <w:tcW w:w="1403" w:type="dxa"/>
            <w:vMerge/>
            <w:shd w:val="clear" w:color="auto" w:fill="auto"/>
          </w:tcPr>
          <w:p w14:paraId="6C87CC97"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0C0A65B" w14:textId="77777777" w:rsidR="00901CA5" w:rsidRPr="008B1A73" w:rsidRDefault="00901CA5" w:rsidP="00250F40">
            <w:pPr>
              <w:pStyle w:val="aff5"/>
              <w:ind w:firstLine="0"/>
              <w:rPr>
                <w:sz w:val="20"/>
                <w:szCs w:val="20"/>
                <w:lang w:val="ru-RU"/>
              </w:rPr>
            </w:pPr>
          </w:p>
        </w:tc>
        <w:tc>
          <w:tcPr>
            <w:tcW w:w="2877" w:type="dxa"/>
            <w:shd w:val="clear" w:color="auto" w:fill="auto"/>
          </w:tcPr>
          <w:p w14:paraId="69BAC14E" w14:textId="414AAB34" w:rsidR="00901CA5" w:rsidRPr="008B1A73" w:rsidRDefault="00901CA5" w:rsidP="00250F40">
            <w:pPr>
              <w:pStyle w:val="aff5"/>
              <w:ind w:firstLine="0"/>
              <w:rPr>
                <w:sz w:val="20"/>
                <w:szCs w:val="20"/>
                <w:lang w:val="ru-RU"/>
              </w:rPr>
            </w:pPr>
            <w:r w:rsidRPr="008B1A73">
              <w:rPr>
                <w:sz w:val="20"/>
                <w:szCs w:val="20"/>
                <w:lang w:val="ru-RU"/>
              </w:rPr>
              <w:t>Суточный объем поверхностного стока дождевой канализации, поступающий на очистные сооружения, куб. м/</w:t>
            </w:r>
            <w:proofErr w:type="spellStart"/>
            <w:r w:rsidRPr="008B1A73">
              <w:rPr>
                <w:sz w:val="20"/>
                <w:szCs w:val="20"/>
                <w:lang w:val="ru-RU"/>
              </w:rPr>
              <w:t>сут</w:t>
            </w:r>
            <w:proofErr w:type="spellEnd"/>
            <w:r w:rsidRPr="008B1A73">
              <w:rPr>
                <w:sz w:val="20"/>
                <w:szCs w:val="20"/>
                <w:lang w:val="ru-RU"/>
              </w:rPr>
              <w:t>. с 1 га территории</w:t>
            </w:r>
          </w:p>
        </w:tc>
        <w:tc>
          <w:tcPr>
            <w:tcW w:w="2978" w:type="dxa"/>
            <w:gridSpan w:val="2"/>
            <w:shd w:val="clear" w:color="auto" w:fill="auto"/>
            <w:vAlign w:val="center"/>
          </w:tcPr>
          <w:p w14:paraId="3C96BBC8"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55</w:t>
            </w:r>
          </w:p>
        </w:tc>
      </w:tr>
      <w:tr w:rsidR="00901CA5" w:rsidRPr="008B1A73" w14:paraId="6B09A4EF" w14:textId="77777777" w:rsidTr="006C73B1">
        <w:trPr>
          <w:cantSplit/>
        </w:trPr>
        <w:tc>
          <w:tcPr>
            <w:tcW w:w="1403" w:type="dxa"/>
            <w:vMerge/>
            <w:shd w:val="clear" w:color="auto" w:fill="auto"/>
          </w:tcPr>
          <w:p w14:paraId="32C0C824" w14:textId="77777777" w:rsidR="00901CA5" w:rsidRPr="008B1A73" w:rsidRDefault="00901CA5" w:rsidP="00901CA5">
            <w:pPr>
              <w:pStyle w:val="aff5"/>
              <w:ind w:firstLine="0"/>
              <w:jc w:val="left"/>
              <w:rPr>
                <w:sz w:val="20"/>
                <w:szCs w:val="20"/>
                <w:lang w:val="ru-RU"/>
              </w:rPr>
            </w:pPr>
          </w:p>
        </w:tc>
        <w:tc>
          <w:tcPr>
            <w:tcW w:w="2084" w:type="dxa"/>
            <w:shd w:val="clear" w:color="auto" w:fill="auto"/>
          </w:tcPr>
          <w:p w14:paraId="28CACF3E"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Не нормируется</w:t>
            </w:r>
          </w:p>
        </w:tc>
      </w:tr>
      <w:tr w:rsidR="00901CA5" w:rsidRPr="008B1A73" w14:paraId="51BF3442" w14:textId="77777777" w:rsidTr="006C73B1">
        <w:trPr>
          <w:cantSplit/>
        </w:trPr>
        <w:tc>
          <w:tcPr>
            <w:tcW w:w="9342" w:type="dxa"/>
            <w:gridSpan w:val="5"/>
            <w:shd w:val="clear" w:color="auto" w:fill="auto"/>
          </w:tcPr>
          <w:p w14:paraId="6C09561D" w14:textId="77777777" w:rsidR="00901CA5" w:rsidRPr="008B1A73" w:rsidRDefault="00901CA5" w:rsidP="00901CA5">
            <w:pPr>
              <w:pStyle w:val="aff5"/>
              <w:ind w:firstLine="0"/>
              <w:jc w:val="left"/>
              <w:rPr>
                <w:b/>
                <w:sz w:val="20"/>
                <w:szCs w:val="20"/>
                <w:lang w:val="ru-RU"/>
              </w:rPr>
            </w:pPr>
            <w:r w:rsidRPr="008B1A73">
              <w:rPr>
                <w:b/>
                <w:sz w:val="20"/>
                <w:szCs w:val="20"/>
                <w:lang w:val="ru-RU"/>
              </w:rPr>
              <w:t>Примечания:</w:t>
            </w:r>
          </w:p>
          <w:p w14:paraId="3D3988F3" w14:textId="77777777" w:rsidR="00901CA5" w:rsidRPr="008B1A73" w:rsidRDefault="00901CA5" w:rsidP="00901CA5">
            <w:pPr>
              <w:pStyle w:val="aff5"/>
              <w:ind w:firstLine="0"/>
              <w:rPr>
                <w:sz w:val="20"/>
                <w:szCs w:val="20"/>
                <w:lang w:val="ru-RU"/>
              </w:rPr>
            </w:pPr>
            <w:r w:rsidRPr="008B1A73">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54A2BE8F" w:rsidR="00901CA5" w:rsidRPr="008B1A73" w:rsidRDefault="00901CA5" w:rsidP="00901CA5">
            <w:pPr>
              <w:pStyle w:val="aff5"/>
              <w:ind w:firstLine="0"/>
              <w:rPr>
                <w:sz w:val="20"/>
                <w:szCs w:val="20"/>
                <w:lang w:val="ru-RU"/>
              </w:rPr>
            </w:pPr>
            <w:r w:rsidRPr="008B1A73">
              <w:rPr>
                <w:sz w:val="20"/>
                <w:szCs w:val="20"/>
                <w:lang w:val="ru-RU"/>
              </w:rPr>
              <w:t xml:space="preserve">2.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8B1A73" w:rsidRDefault="00DA4E31" w:rsidP="00DA4E31">
      <w:pPr>
        <w:keepNext/>
        <w:spacing w:before="120"/>
        <w:jc w:val="right"/>
        <w:rPr>
          <w:bCs/>
        </w:rPr>
      </w:pPr>
      <w:bookmarkStart w:id="22" w:name="OLE_LINK185"/>
      <w:bookmarkStart w:id="23" w:name="OLE_LINK186"/>
      <w:bookmarkStart w:id="24" w:name="OLE_LINK141"/>
      <w:bookmarkEnd w:id="21"/>
      <w:r w:rsidRPr="008B1A73">
        <w:rPr>
          <w:bCs/>
        </w:rPr>
        <w:t>Таблица 1.2</w:t>
      </w:r>
    </w:p>
    <w:p w14:paraId="048B75D9" w14:textId="4DCB5127" w:rsidR="00DA4E31" w:rsidRDefault="00DA4E31" w:rsidP="00DA4E31">
      <w:pPr>
        <w:pStyle w:val="5"/>
        <w:rPr>
          <w:iCs w:val="0"/>
        </w:rPr>
      </w:pPr>
      <w:bookmarkStart w:id="25" w:name="OLE_LINK151"/>
      <w:bookmarkStart w:id="26" w:name="OLE_LINK152"/>
      <w:r w:rsidRPr="008B1A73">
        <w:rPr>
          <w:iCs w:val="0"/>
        </w:rPr>
        <w:t>Объекты местного значения сельского поселения в области автомобильных дорог местного значения</w:t>
      </w:r>
      <w:bookmarkStart w:id="27" w:name="OLE_LINK182"/>
      <w:bookmarkStart w:id="28" w:name="OLE_LINK187"/>
      <w:bookmarkEnd w:id="25"/>
      <w:bookmarkEnd w:id="26"/>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901CA5" w:rsidRPr="007E3B92" w14:paraId="09B33F3A" w14:textId="77777777" w:rsidTr="006744BE">
        <w:trPr>
          <w:cantSplit/>
          <w:trHeight w:val="313"/>
          <w:tblHeader/>
          <w:jc w:val="center"/>
        </w:trPr>
        <w:tc>
          <w:tcPr>
            <w:tcW w:w="1446" w:type="dxa"/>
            <w:shd w:val="clear" w:color="auto" w:fill="auto"/>
          </w:tcPr>
          <w:p w14:paraId="5DAB219D"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вида объекта</w:t>
            </w:r>
          </w:p>
        </w:tc>
        <w:tc>
          <w:tcPr>
            <w:tcW w:w="2508" w:type="dxa"/>
            <w:shd w:val="clear" w:color="auto" w:fill="auto"/>
          </w:tcPr>
          <w:p w14:paraId="093574E1"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62D1A458"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1F9A9E2F"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901CA5" w:rsidRPr="007E3B92" w14:paraId="57AAFC59" w14:textId="77777777" w:rsidTr="006744BE">
        <w:trPr>
          <w:cantSplit/>
          <w:jc w:val="center"/>
        </w:trPr>
        <w:tc>
          <w:tcPr>
            <w:tcW w:w="1446" w:type="dxa"/>
            <w:vMerge w:val="restart"/>
            <w:shd w:val="clear" w:color="auto" w:fill="auto"/>
          </w:tcPr>
          <w:p w14:paraId="66FB6E3C" w14:textId="77777777" w:rsidR="00901CA5" w:rsidRPr="007E3B92" w:rsidRDefault="00901CA5" w:rsidP="006744BE">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56C0E7B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41860AE2" w14:textId="77777777" w:rsidR="00901CA5" w:rsidRPr="00C772A9" w:rsidRDefault="00901CA5" w:rsidP="006744BE">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4E5C4ACE" w14:textId="77777777" w:rsidR="00901CA5" w:rsidRPr="007E3B92" w:rsidRDefault="00901CA5" w:rsidP="006744BE">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45AE9E59"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6FD8A2E"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6CC406A5" w14:textId="77777777" w:rsidTr="006744BE">
        <w:trPr>
          <w:cantSplit/>
          <w:jc w:val="center"/>
        </w:trPr>
        <w:tc>
          <w:tcPr>
            <w:tcW w:w="1446" w:type="dxa"/>
            <w:vMerge/>
            <w:shd w:val="clear" w:color="auto" w:fill="auto"/>
          </w:tcPr>
          <w:p w14:paraId="559FC2E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D056A0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03C10196"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1E667AC9" w14:textId="77777777" w:rsidR="00901CA5" w:rsidRDefault="00901CA5" w:rsidP="006744BE">
            <w:pPr>
              <w:pStyle w:val="aff5"/>
              <w:ind w:firstLine="0"/>
              <w:rPr>
                <w:iCs/>
                <w:sz w:val="20"/>
                <w:szCs w:val="20"/>
                <w:lang w:val="ru-RU"/>
              </w:rPr>
            </w:pPr>
          </w:p>
        </w:tc>
        <w:tc>
          <w:tcPr>
            <w:tcW w:w="1886" w:type="dxa"/>
            <w:shd w:val="clear" w:color="auto" w:fill="auto"/>
          </w:tcPr>
          <w:p w14:paraId="5C8139B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48F6935" w14:textId="77777777" w:rsidR="00901CA5" w:rsidRPr="007E3B92" w:rsidRDefault="00901CA5" w:rsidP="006744BE">
            <w:pPr>
              <w:pStyle w:val="aff5"/>
              <w:ind w:firstLine="0"/>
              <w:jc w:val="center"/>
              <w:rPr>
                <w:iCs/>
                <w:sz w:val="20"/>
                <w:szCs w:val="20"/>
                <w:lang w:val="ru-RU"/>
              </w:rPr>
            </w:pPr>
            <w:r>
              <w:rPr>
                <w:iCs/>
                <w:sz w:val="20"/>
                <w:szCs w:val="20"/>
                <w:lang w:val="ru-RU"/>
              </w:rPr>
              <w:t>0,75</w:t>
            </w:r>
          </w:p>
        </w:tc>
      </w:tr>
      <w:tr w:rsidR="00901CA5" w:rsidRPr="007E3B92" w14:paraId="19354607" w14:textId="77777777" w:rsidTr="006744BE">
        <w:trPr>
          <w:cantSplit/>
          <w:jc w:val="center"/>
        </w:trPr>
        <w:tc>
          <w:tcPr>
            <w:tcW w:w="1446" w:type="dxa"/>
            <w:vMerge/>
            <w:shd w:val="clear" w:color="auto" w:fill="auto"/>
          </w:tcPr>
          <w:p w14:paraId="373FD37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6A048E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E18D8F8"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4A489E40" w14:textId="77777777" w:rsidR="00901CA5" w:rsidRDefault="00901CA5" w:rsidP="006744BE">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5EEBD657"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88AA053" w14:textId="77777777" w:rsidR="00901CA5" w:rsidRPr="007E3B92" w:rsidRDefault="00901CA5" w:rsidP="006744BE">
            <w:pPr>
              <w:pStyle w:val="aff5"/>
              <w:ind w:firstLine="0"/>
              <w:jc w:val="center"/>
              <w:rPr>
                <w:iCs/>
                <w:sz w:val="20"/>
                <w:szCs w:val="20"/>
                <w:lang w:val="ru-RU"/>
              </w:rPr>
            </w:pPr>
            <w:r>
              <w:rPr>
                <w:iCs/>
                <w:sz w:val="20"/>
                <w:szCs w:val="20"/>
                <w:lang w:val="ru-RU"/>
              </w:rPr>
              <w:t>1,75</w:t>
            </w:r>
          </w:p>
        </w:tc>
      </w:tr>
      <w:tr w:rsidR="00901CA5" w:rsidRPr="007E3B92" w14:paraId="56A30627" w14:textId="77777777" w:rsidTr="006744BE">
        <w:trPr>
          <w:cantSplit/>
          <w:jc w:val="center"/>
        </w:trPr>
        <w:tc>
          <w:tcPr>
            <w:tcW w:w="1446" w:type="dxa"/>
            <w:vMerge/>
            <w:shd w:val="clear" w:color="auto" w:fill="auto"/>
          </w:tcPr>
          <w:p w14:paraId="2BCC450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680BFC9"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44A5C3C"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53C137F2" w14:textId="77777777" w:rsidR="00901CA5" w:rsidRDefault="00901CA5" w:rsidP="006744BE">
            <w:pPr>
              <w:pStyle w:val="aff5"/>
              <w:ind w:firstLine="0"/>
              <w:rPr>
                <w:iCs/>
                <w:sz w:val="20"/>
                <w:szCs w:val="20"/>
                <w:lang w:val="ru-RU"/>
              </w:rPr>
            </w:pPr>
          </w:p>
        </w:tc>
        <w:tc>
          <w:tcPr>
            <w:tcW w:w="1886" w:type="dxa"/>
            <w:shd w:val="clear" w:color="auto" w:fill="auto"/>
          </w:tcPr>
          <w:p w14:paraId="368C2A10"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A3677E9" w14:textId="77777777" w:rsidR="00901CA5" w:rsidRPr="007E3B92" w:rsidRDefault="00901CA5" w:rsidP="006744BE">
            <w:pPr>
              <w:pStyle w:val="aff5"/>
              <w:ind w:firstLine="0"/>
              <w:jc w:val="center"/>
              <w:rPr>
                <w:iCs/>
                <w:sz w:val="20"/>
                <w:szCs w:val="20"/>
                <w:lang w:val="ru-RU"/>
              </w:rPr>
            </w:pPr>
            <w:r>
              <w:rPr>
                <w:iCs/>
                <w:sz w:val="20"/>
                <w:szCs w:val="20"/>
                <w:lang w:val="ru-RU"/>
              </w:rPr>
              <w:t>1,5</w:t>
            </w:r>
          </w:p>
        </w:tc>
      </w:tr>
      <w:tr w:rsidR="00901CA5" w14:paraId="749984BB" w14:textId="77777777" w:rsidTr="006744BE">
        <w:trPr>
          <w:cantSplit/>
          <w:jc w:val="center"/>
        </w:trPr>
        <w:tc>
          <w:tcPr>
            <w:tcW w:w="1446" w:type="dxa"/>
            <w:vMerge/>
            <w:shd w:val="clear" w:color="auto" w:fill="auto"/>
          </w:tcPr>
          <w:p w14:paraId="472FDE35"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26C81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B0FB11"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0B9CA6C7" w14:textId="77777777" w:rsidR="00901CA5" w:rsidRDefault="00901CA5" w:rsidP="006744BE">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13B6CD7A" w14:textId="77777777" w:rsidR="00901CA5"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66F58919" w14:textId="77777777" w:rsidR="00901CA5" w:rsidRDefault="00901CA5" w:rsidP="006744BE">
            <w:pPr>
              <w:pStyle w:val="aff5"/>
              <w:ind w:firstLine="0"/>
              <w:jc w:val="center"/>
              <w:rPr>
                <w:iCs/>
                <w:sz w:val="20"/>
                <w:szCs w:val="20"/>
                <w:lang w:val="ru-RU"/>
              </w:rPr>
            </w:pPr>
            <w:r>
              <w:rPr>
                <w:iCs/>
                <w:sz w:val="20"/>
                <w:szCs w:val="20"/>
                <w:lang w:val="ru-RU"/>
              </w:rPr>
              <w:t>2,5</w:t>
            </w:r>
          </w:p>
        </w:tc>
      </w:tr>
      <w:tr w:rsidR="00901CA5" w14:paraId="68D13C56" w14:textId="77777777" w:rsidTr="006744BE">
        <w:trPr>
          <w:cantSplit/>
          <w:jc w:val="center"/>
        </w:trPr>
        <w:tc>
          <w:tcPr>
            <w:tcW w:w="1446" w:type="dxa"/>
            <w:vMerge/>
            <w:shd w:val="clear" w:color="auto" w:fill="auto"/>
          </w:tcPr>
          <w:p w14:paraId="4085F56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E24CA88"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47ABA3F"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4347B9A9" w14:textId="77777777" w:rsidR="00901CA5" w:rsidRDefault="00901CA5" w:rsidP="006744BE">
            <w:pPr>
              <w:pStyle w:val="aff5"/>
              <w:ind w:firstLine="0"/>
              <w:rPr>
                <w:iCs/>
                <w:sz w:val="20"/>
                <w:szCs w:val="20"/>
                <w:lang w:val="ru-RU"/>
              </w:rPr>
            </w:pPr>
          </w:p>
        </w:tc>
        <w:tc>
          <w:tcPr>
            <w:tcW w:w="1886" w:type="dxa"/>
            <w:shd w:val="clear" w:color="auto" w:fill="auto"/>
          </w:tcPr>
          <w:p w14:paraId="31AA59C5" w14:textId="77777777" w:rsidR="00901CA5"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F429814" w14:textId="77777777" w:rsidR="00901CA5" w:rsidRDefault="00901CA5" w:rsidP="006744BE">
            <w:pPr>
              <w:pStyle w:val="aff5"/>
              <w:ind w:firstLine="0"/>
              <w:jc w:val="center"/>
              <w:rPr>
                <w:iCs/>
                <w:sz w:val="20"/>
                <w:szCs w:val="20"/>
                <w:lang w:val="ru-RU"/>
              </w:rPr>
            </w:pPr>
            <w:r>
              <w:rPr>
                <w:iCs/>
                <w:sz w:val="20"/>
                <w:szCs w:val="20"/>
                <w:lang w:val="ru-RU"/>
              </w:rPr>
              <w:t>2</w:t>
            </w:r>
          </w:p>
        </w:tc>
      </w:tr>
      <w:tr w:rsidR="00901CA5" w:rsidRPr="007E3B92" w14:paraId="16EFBD15" w14:textId="77777777" w:rsidTr="006744BE">
        <w:trPr>
          <w:cantSplit/>
          <w:jc w:val="center"/>
        </w:trPr>
        <w:tc>
          <w:tcPr>
            <w:tcW w:w="1446" w:type="dxa"/>
            <w:vMerge/>
            <w:shd w:val="clear" w:color="auto" w:fill="auto"/>
          </w:tcPr>
          <w:p w14:paraId="3E049FDC"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27594FC"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03E16E21" w14:textId="77777777" w:rsidR="00901CA5" w:rsidRPr="007E3B92" w:rsidRDefault="00901CA5" w:rsidP="006744BE">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7A4A8EA6"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94F6C05" w14:textId="77777777" w:rsidR="00901CA5" w:rsidRPr="007E3B92" w:rsidRDefault="00901CA5" w:rsidP="006744BE">
            <w:pPr>
              <w:pStyle w:val="aff5"/>
              <w:ind w:firstLine="0"/>
              <w:jc w:val="center"/>
              <w:rPr>
                <w:iCs/>
                <w:sz w:val="20"/>
                <w:szCs w:val="20"/>
                <w:lang w:val="ru-RU"/>
              </w:rPr>
            </w:pPr>
            <w:r w:rsidRPr="007E3B92">
              <w:rPr>
                <w:iCs/>
                <w:sz w:val="20"/>
                <w:szCs w:val="20"/>
                <w:lang w:val="ru-RU"/>
              </w:rPr>
              <w:t>1,2</w:t>
            </w:r>
          </w:p>
        </w:tc>
      </w:tr>
      <w:tr w:rsidR="00901CA5" w:rsidRPr="007E3B92" w14:paraId="748932FD" w14:textId="77777777" w:rsidTr="006744BE">
        <w:trPr>
          <w:cantSplit/>
          <w:jc w:val="center"/>
        </w:trPr>
        <w:tc>
          <w:tcPr>
            <w:tcW w:w="1446" w:type="dxa"/>
            <w:vMerge/>
            <w:shd w:val="clear" w:color="auto" w:fill="auto"/>
          </w:tcPr>
          <w:p w14:paraId="06358A2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4F00A9A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78E55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240463D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57766839" w14:textId="77777777" w:rsidR="00901CA5" w:rsidRPr="007E3B92" w:rsidRDefault="00901CA5" w:rsidP="006744BE">
            <w:pPr>
              <w:pStyle w:val="aff5"/>
              <w:ind w:firstLine="0"/>
              <w:jc w:val="center"/>
              <w:rPr>
                <w:iCs/>
                <w:sz w:val="20"/>
                <w:szCs w:val="20"/>
              </w:rPr>
            </w:pPr>
            <w:r w:rsidRPr="007E3B92">
              <w:rPr>
                <w:iCs/>
                <w:sz w:val="20"/>
                <w:szCs w:val="20"/>
                <w:lang w:val="ru-RU"/>
              </w:rPr>
              <w:t>0,9</w:t>
            </w:r>
          </w:p>
        </w:tc>
      </w:tr>
      <w:tr w:rsidR="00901CA5" w:rsidRPr="007E3B92" w14:paraId="22937C92" w14:textId="77777777" w:rsidTr="006744BE">
        <w:trPr>
          <w:cantSplit/>
          <w:jc w:val="center"/>
        </w:trPr>
        <w:tc>
          <w:tcPr>
            <w:tcW w:w="1446" w:type="dxa"/>
            <w:vMerge/>
            <w:shd w:val="clear" w:color="auto" w:fill="auto"/>
          </w:tcPr>
          <w:p w14:paraId="4E75FD6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F877565"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2AAF6BC6" w14:textId="77777777" w:rsidR="00901CA5" w:rsidRPr="007E3B92" w:rsidRDefault="00901CA5" w:rsidP="006744BE">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26C65ABB"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108F5ACA" w14:textId="77777777" w:rsidTr="006744BE">
        <w:trPr>
          <w:cantSplit/>
          <w:jc w:val="center"/>
        </w:trPr>
        <w:tc>
          <w:tcPr>
            <w:tcW w:w="1446" w:type="dxa"/>
            <w:vMerge/>
            <w:shd w:val="clear" w:color="auto" w:fill="auto"/>
          </w:tcPr>
          <w:p w14:paraId="0F1EAF34"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734204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5C71B1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266E5EC"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38C107D1" w14:textId="77777777" w:rsidTr="006744BE">
        <w:trPr>
          <w:cantSplit/>
          <w:jc w:val="center"/>
        </w:trPr>
        <w:tc>
          <w:tcPr>
            <w:tcW w:w="1446" w:type="dxa"/>
            <w:vMerge/>
            <w:shd w:val="clear" w:color="auto" w:fill="auto"/>
          </w:tcPr>
          <w:p w14:paraId="669AB8DE"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58B3136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8FC7929" w14:textId="77777777" w:rsidR="00901CA5" w:rsidRPr="007E3B92" w:rsidRDefault="00901CA5" w:rsidP="006744BE">
            <w:pPr>
              <w:pStyle w:val="aff5"/>
              <w:ind w:firstLine="0"/>
              <w:jc w:val="center"/>
              <w:rPr>
                <w:iCs/>
                <w:sz w:val="20"/>
                <w:szCs w:val="20"/>
                <w:lang w:val="ru-RU"/>
              </w:rPr>
            </w:pPr>
            <w:r w:rsidRPr="007E3B92">
              <w:rPr>
                <w:iCs/>
                <w:sz w:val="20"/>
                <w:szCs w:val="20"/>
                <w:lang w:val="ru-RU"/>
              </w:rPr>
              <w:t>Не нормируется</w:t>
            </w:r>
          </w:p>
        </w:tc>
      </w:tr>
      <w:tr w:rsidR="00901CA5" w:rsidRPr="007E3B92" w14:paraId="20A485E6" w14:textId="77777777" w:rsidTr="006744BE">
        <w:trPr>
          <w:cantSplit/>
          <w:jc w:val="center"/>
        </w:trPr>
        <w:tc>
          <w:tcPr>
            <w:tcW w:w="1446" w:type="dxa"/>
            <w:vMerge w:val="restart"/>
            <w:shd w:val="clear" w:color="auto" w:fill="auto"/>
          </w:tcPr>
          <w:p w14:paraId="112D4FCF" w14:textId="77777777" w:rsidR="00901CA5" w:rsidRPr="007E3B92" w:rsidRDefault="00901CA5" w:rsidP="006744BE">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125B8202"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5B9736FB" w14:textId="77777777" w:rsidR="00901CA5" w:rsidRPr="00593CEF" w:rsidRDefault="00901CA5" w:rsidP="006744BE">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5325141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5081DA67" w14:textId="77777777" w:rsidR="00901CA5" w:rsidRPr="007E3B92" w:rsidRDefault="00901CA5" w:rsidP="006744BE">
            <w:pPr>
              <w:pStyle w:val="aff5"/>
              <w:ind w:firstLine="0"/>
              <w:jc w:val="center"/>
              <w:rPr>
                <w:iCs/>
                <w:sz w:val="20"/>
                <w:szCs w:val="20"/>
                <w:lang w:val="ru-RU"/>
              </w:rPr>
            </w:pPr>
            <w:r>
              <w:rPr>
                <w:iCs/>
                <w:sz w:val="20"/>
                <w:szCs w:val="20"/>
                <w:lang w:val="ru-RU"/>
              </w:rPr>
              <w:t>308</w:t>
            </w:r>
          </w:p>
        </w:tc>
      </w:tr>
      <w:tr w:rsidR="00901CA5" w:rsidRPr="007E3B92" w14:paraId="66D8277E" w14:textId="77777777" w:rsidTr="006744BE">
        <w:trPr>
          <w:cantSplit/>
          <w:jc w:val="center"/>
        </w:trPr>
        <w:tc>
          <w:tcPr>
            <w:tcW w:w="1446" w:type="dxa"/>
            <w:vMerge/>
            <w:shd w:val="clear" w:color="auto" w:fill="auto"/>
          </w:tcPr>
          <w:p w14:paraId="62B1924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45CA2B"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7D69B0AE"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AABF3FA"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1BBA5E6" w14:textId="77777777" w:rsidR="00901CA5" w:rsidRPr="007E3B92" w:rsidRDefault="00901CA5" w:rsidP="006744BE">
            <w:pPr>
              <w:pStyle w:val="aff5"/>
              <w:ind w:firstLine="0"/>
              <w:jc w:val="center"/>
              <w:rPr>
                <w:iCs/>
                <w:sz w:val="20"/>
                <w:szCs w:val="20"/>
                <w:lang w:val="ru-RU"/>
              </w:rPr>
            </w:pPr>
            <w:r>
              <w:rPr>
                <w:iCs/>
                <w:sz w:val="20"/>
                <w:szCs w:val="20"/>
                <w:lang w:val="ru-RU"/>
              </w:rPr>
              <w:t>112</w:t>
            </w:r>
          </w:p>
        </w:tc>
      </w:tr>
      <w:tr w:rsidR="00901CA5" w14:paraId="4D431CA9" w14:textId="77777777" w:rsidTr="006744BE">
        <w:trPr>
          <w:cantSplit/>
          <w:jc w:val="center"/>
        </w:trPr>
        <w:tc>
          <w:tcPr>
            <w:tcW w:w="1446" w:type="dxa"/>
            <w:vMerge/>
            <w:shd w:val="clear" w:color="auto" w:fill="auto"/>
          </w:tcPr>
          <w:p w14:paraId="0D6FFCC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C41C06E"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217FF6C8" w14:textId="77777777" w:rsidR="00901CA5" w:rsidRPr="00593CEF" w:rsidRDefault="00901CA5" w:rsidP="006744BE">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452B20A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291C519" w14:textId="77777777" w:rsidR="00901CA5" w:rsidRDefault="00901CA5" w:rsidP="006744BE">
            <w:pPr>
              <w:pStyle w:val="aff5"/>
              <w:ind w:firstLine="0"/>
              <w:jc w:val="center"/>
              <w:rPr>
                <w:iCs/>
                <w:sz w:val="20"/>
                <w:szCs w:val="20"/>
                <w:lang w:val="ru-RU"/>
              </w:rPr>
            </w:pPr>
            <w:r>
              <w:rPr>
                <w:iCs/>
                <w:sz w:val="20"/>
                <w:szCs w:val="20"/>
                <w:lang w:val="ru-RU"/>
              </w:rPr>
              <w:t>102</w:t>
            </w:r>
          </w:p>
        </w:tc>
      </w:tr>
      <w:tr w:rsidR="00901CA5" w14:paraId="07B50508" w14:textId="77777777" w:rsidTr="006744BE">
        <w:trPr>
          <w:cantSplit/>
          <w:jc w:val="center"/>
        </w:trPr>
        <w:tc>
          <w:tcPr>
            <w:tcW w:w="1446" w:type="dxa"/>
            <w:vMerge/>
            <w:shd w:val="clear" w:color="auto" w:fill="auto"/>
          </w:tcPr>
          <w:p w14:paraId="22AF4B4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39E87C86"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6FDF95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852940E"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306D20D" w14:textId="77777777" w:rsidR="00901CA5" w:rsidRDefault="00901CA5" w:rsidP="006744BE">
            <w:pPr>
              <w:pStyle w:val="aff5"/>
              <w:ind w:firstLine="0"/>
              <w:jc w:val="center"/>
              <w:rPr>
                <w:iCs/>
                <w:sz w:val="20"/>
                <w:szCs w:val="20"/>
                <w:lang w:val="ru-RU"/>
              </w:rPr>
            </w:pPr>
            <w:r>
              <w:rPr>
                <w:iCs/>
                <w:sz w:val="20"/>
                <w:szCs w:val="20"/>
                <w:lang w:val="ru-RU"/>
              </w:rPr>
              <w:t>37</w:t>
            </w:r>
          </w:p>
        </w:tc>
      </w:tr>
      <w:tr w:rsidR="00901CA5" w:rsidRPr="007E3B92" w14:paraId="35002FF4" w14:textId="77777777" w:rsidTr="006744BE">
        <w:trPr>
          <w:cantSplit/>
          <w:jc w:val="center"/>
        </w:trPr>
        <w:tc>
          <w:tcPr>
            <w:tcW w:w="1446" w:type="dxa"/>
            <w:vMerge/>
            <w:shd w:val="clear" w:color="auto" w:fill="auto"/>
          </w:tcPr>
          <w:p w14:paraId="468EC23F"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DBEC985"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4B45DCF7" w14:textId="77777777" w:rsidR="00901CA5" w:rsidRPr="007E3B92" w:rsidRDefault="00901CA5" w:rsidP="006744BE">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523ACE10" w14:textId="77777777" w:rsidR="00901CA5" w:rsidRPr="007E3B92" w:rsidRDefault="00901CA5" w:rsidP="006744BE">
            <w:pPr>
              <w:pStyle w:val="aff5"/>
              <w:ind w:firstLine="0"/>
              <w:jc w:val="center"/>
              <w:rPr>
                <w:iCs/>
                <w:sz w:val="20"/>
                <w:szCs w:val="20"/>
                <w:lang w:val="ru-RU"/>
              </w:rPr>
            </w:pPr>
            <w:r>
              <w:rPr>
                <w:iCs/>
                <w:sz w:val="20"/>
                <w:szCs w:val="20"/>
                <w:lang w:val="ru-RU"/>
              </w:rPr>
              <w:t>500</w:t>
            </w:r>
          </w:p>
        </w:tc>
      </w:tr>
      <w:tr w:rsidR="00901CA5" w:rsidRPr="007E3B92" w14:paraId="7FA34BC4" w14:textId="77777777" w:rsidTr="006744BE">
        <w:trPr>
          <w:cantSplit/>
          <w:jc w:val="center"/>
        </w:trPr>
        <w:tc>
          <w:tcPr>
            <w:tcW w:w="1446" w:type="dxa"/>
            <w:vMerge w:val="restart"/>
            <w:shd w:val="clear" w:color="auto" w:fill="auto"/>
          </w:tcPr>
          <w:p w14:paraId="633C6BF2" w14:textId="77777777" w:rsidR="00901CA5" w:rsidRPr="007E3B92" w:rsidRDefault="00901CA5" w:rsidP="006744BE">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2006079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225F1709"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3503778E"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10E60C5" w14:textId="77777777" w:rsidR="00901CA5" w:rsidRPr="007E3B92" w:rsidRDefault="00901CA5" w:rsidP="006744BE">
            <w:pPr>
              <w:pStyle w:val="aff5"/>
              <w:ind w:firstLine="0"/>
              <w:jc w:val="center"/>
              <w:rPr>
                <w:iCs/>
                <w:sz w:val="20"/>
                <w:szCs w:val="20"/>
                <w:lang w:val="ru-RU"/>
              </w:rPr>
            </w:pPr>
            <w:r>
              <w:rPr>
                <w:iCs/>
                <w:sz w:val="20"/>
                <w:szCs w:val="20"/>
                <w:lang w:val="ru-RU"/>
              </w:rPr>
              <w:t>2</w:t>
            </w:r>
          </w:p>
        </w:tc>
      </w:tr>
      <w:tr w:rsidR="00901CA5" w:rsidRPr="007E3B92" w14:paraId="4EDE3E09" w14:textId="77777777" w:rsidTr="006744BE">
        <w:trPr>
          <w:cantSplit/>
          <w:jc w:val="center"/>
        </w:trPr>
        <w:tc>
          <w:tcPr>
            <w:tcW w:w="1446" w:type="dxa"/>
            <w:vMerge/>
            <w:shd w:val="clear" w:color="auto" w:fill="auto"/>
          </w:tcPr>
          <w:p w14:paraId="369E951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CCB5D90"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0D149F6"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180F2488" w14:textId="77777777" w:rsidR="00901CA5" w:rsidRPr="007E3B92" w:rsidRDefault="00901CA5" w:rsidP="006744BE">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17F937CC"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312DB1A5" w14:textId="77777777" w:rsidTr="006744BE">
        <w:trPr>
          <w:cantSplit/>
          <w:jc w:val="center"/>
        </w:trPr>
        <w:tc>
          <w:tcPr>
            <w:tcW w:w="1446" w:type="dxa"/>
            <w:vMerge/>
            <w:shd w:val="clear" w:color="auto" w:fill="auto"/>
          </w:tcPr>
          <w:p w14:paraId="3EFED09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093F05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567907A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C26C89C"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76EB050D" w14:textId="77777777" w:rsidR="00901CA5" w:rsidRPr="007E3B92" w:rsidRDefault="00901CA5" w:rsidP="006744BE">
            <w:pPr>
              <w:pStyle w:val="aff5"/>
              <w:ind w:firstLine="0"/>
              <w:jc w:val="center"/>
              <w:rPr>
                <w:iCs/>
                <w:sz w:val="20"/>
                <w:szCs w:val="20"/>
                <w:lang w:val="ru-RU"/>
              </w:rPr>
            </w:pPr>
            <w:r w:rsidRPr="007E3B92">
              <w:rPr>
                <w:iCs/>
                <w:sz w:val="20"/>
                <w:szCs w:val="20"/>
                <w:lang w:val="ru-RU"/>
              </w:rPr>
              <w:t>0,7</w:t>
            </w:r>
          </w:p>
        </w:tc>
      </w:tr>
      <w:tr w:rsidR="00901CA5" w:rsidRPr="007E3B92" w14:paraId="3585215F" w14:textId="77777777" w:rsidTr="006744BE">
        <w:trPr>
          <w:cantSplit/>
          <w:jc w:val="center"/>
        </w:trPr>
        <w:tc>
          <w:tcPr>
            <w:tcW w:w="1446" w:type="dxa"/>
            <w:vMerge/>
            <w:shd w:val="clear" w:color="auto" w:fill="auto"/>
          </w:tcPr>
          <w:p w14:paraId="4104CC6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224D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F042FA4"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0EA4A86F" w14:textId="380E8DCF" w:rsidR="00901CA5" w:rsidRPr="003A495D"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r w:rsidR="003A495D">
              <w:rPr>
                <w:iCs/>
                <w:sz w:val="20"/>
                <w:szCs w:val="20"/>
                <w:lang w:val="ru-RU"/>
              </w:rPr>
              <w:t>дом</w:t>
            </w:r>
            <w:r w:rsidRPr="007E3B92">
              <w:rPr>
                <w:iCs/>
                <w:sz w:val="20"/>
                <w:szCs w:val="20"/>
              </w:rPr>
              <w:t xml:space="preserve"> специализированного </w:t>
            </w:r>
            <w:r w:rsidR="003A495D">
              <w:rPr>
                <w:iCs/>
                <w:sz w:val="20"/>
                <w:szCs w:val="20"/>
                <w:lang w:val="ru-RU"/>
              </w:rPr>
              <w:t>фонда</w:t>
            </w:r>
          </w:p>
        </w:tc>
        <w:tc>
          <w:tcPr>
            <w:tcW w:w="853" w:type="dxa"/>
            <w:shd w:val="clear" w:color="auto" w:fill="auto"/>
          </w:tcPr>
          <w:p w14:paraId="5DDE558E" w14:textId="77777777" w:rsidR="00901CA5" w:rsidRPr="007E3B92" w:rsidRDefault="00901CA5" w:rsidP="006744BE">
            <w:pPr>
              <w:pStyle w:val="aff5"/>
              <w:ind w:firstLine="0"/>
              <w:jc w:val="center"/>
              <w:rPr>
                <w:iCs/>
                <w:sz w:val="20"/>
                <w:szCs w:val="20"/>
                <w:lang w:val="ru-RU"/>
              </w:rPr>
            </w:pPr>
            <w:r w:rsidRPr="007E3B92">
              <w:rPr>
                <w:iCs/>
                <w:sz w:val="20"/>
                <w:szCs w:val="20"/>
                <w:lang w:val="ru-RU"/>
              </w:rPr>
              <w:t>0,5</w:t>
            </w:r>
          </w:p>
        </w:tc>
      </w:tr>
      <w:tr w:rsidR="00901CA5" w:rsidRPr="00AA752D" w14:paraId="37573047" w14:textId="77777777" w:rsidTr="006744BE">
        <w:trPr>
          <w:cantSplit/>
          <w:jc w:val="center"/>
        </w:trPr>
        <w:tc>
          <w:tcPr>
            <w:tcW w:w="1446" w:type="dxa"/>
            <w:vMerge/>
            <w:shd w:val="clear" w:color="auto" w:fill="auto"/>
          </w:tcPr>
          <w:p w14:paraId="4F5E0BDB"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5F9C24C"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99FD379" w14:textId="77777777" w:rsidR="00901CA5" w:rsidRPr="007E3B92" w:rsidRDefault="00901CA5" w:rsidP="006744BE">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43809815" w14:textId="77777777" w:rsidR="00901CA5" w:rsidRPr="00AA752D" w:rsidRDefault="00901CA5" w:rsidP="006744BE">
            <w:pPr>
              <w:pStyle w:val="aff5"/>
              <w:ind w:firstLine="0"/>
              <w:jc w:val="center"/>
              <w:rPr>
                <w:iCs/>
                <w:sz w:val="20"/>
                <w:szCs w:val="20"/>
                <w:lang w:val="ru-RU"/>
              </w:rPr>
            </w:pPr>
            <w:r>
              <w:rPr>
                <w:iCs/>
                <w:sz w:val="20"/>
                <w:szCs w:val="20"/>
                <w:lang w:val="ru-RU"/>
              </w:rPr>
              <w:t>150</w:t>
            </w:r>
          </w:p>
        </w:tc>
      </w:tr>
      <w:tr w:rsidR="00901CA5" w:rsidRPr="007E3B92" w14:paraId="39F8E423" w14:textId="77777777" w:rsidTr="006744BE">
        <w:trPr>
          <w:cantSplit/>
          <w:jc w:val="center"/>
        </w:trPr>
        <w:tc>
          <w:tcPr>
            <w:tcW w:w="1446" w:type="dxa"/>
            <w:vMerge w:val="restart"/>
            <w:shd w:val="clear" w:color="auto" w:fill="auto"/>
          </w:tcPr>
          <w:p w14:paraId="26E3D4AF" w14:textId="77777777" w:rsidR="00901CA5" w:rsidRPr="007E3B92" w:rsidRDefault="00901CA5" w:rsidP="006744BE">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0D62FC9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2980FD7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54891C3E"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2B0D5815" w14:textId="77777777" w:rsidR="00901CA5" w:rsidRPr="007E3B92" w:rsidRDefault="00901CA5" w:rsidP="006744BE">
            <w:pPr>
              <w:pStyle w:val="aff5"/>
              <w:ind w:firstLine="0"/>
              <w:jc w:val="center"/>
              <w:rPr>
                <w:iCs/>
                <w:sz w:val="20"/>
                <w:szCs w:val="20"/>
              </w:rPr>
            </w:pPr>
            <w:r w:rsidRPr="007E3B92">
              <w:rPr>
                <w:iCs/>
                <w:sz w:val="20"/>
                <w:szCs w:val="20"/>
              </w:rPr>
              <w:t>220</w:t>
            </w:r>
          </w:p>
        </w:tc>
      </w:tr>
      <w:tr w:rsidR="00901CA5" w:rsidRPr="007E3B92" w14:paraId="465AD754" w14:textId="77777777" w:rsidTr="006744BE">
        <w:trPr>
          <w:cantSplit/>
          <w:jc w:val="center"/>
        </w:trPr>
        <w:tc>
          <w:tcPr>
            <w:tcW w:w="1446" w:type="dxa"/>
            <w:vMerge/>
            <w:shd w:val="clear" w:color="auto" w:fill="auto"/>
          </w:tcPr>
          <w:p w14:paraId="1C54E9A2"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0093BA4E"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E5EFCA1"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D0E9277" w14:textId="77777777" w:rsidR="00901CA5" w:rsidRPr="007E3B92" w:rsidRDefault="00901CA5" w:rsidP="006744BE">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1315CCB4" w14:textId="77777777" w:rsidR="00901CA5" w:rsidRPr="007E3B92" w:rsidRDefault="00901CA5" w:rsidP="006744BE">
            <w:pPr>
              <w:pStyle w:val="aff5"/>
              <w:ind w:firstLine="0"/>
              <w:jc w:val="center"/>
              <w:rPr>
                <w:iCs/>
                <w:sz w:val="20"/>
                <w:szCs w:val="20"/>
                <w:lang w:val="ru-RU"/>
              </w:rPr>
            </w:pPr>
            <w:r w:rsidRPr="007E3B92">
              <w:rPr>
                <w:iCs/>
                <w:sz w:val="20"/>
                <w:szCs w:val="20"/>
                <w:lang w:val="ru-RU"/>
              </w:rPr>
              <w:t>60</w:t>
            </w:r>
          </w:p>
        </w:tc>
      </w:tr>
      <w:tr w:rsidR="00901CA5" w:rsidRPr="007E3B92" w14:paraId="4A264DA0" w14:textId="77777777" w:rsidTr="006744BE">
        <w:trPr>
          <w:cantSplit/>
          <w:jc w:val="center"/>
        </w:trPr>
        <w:tc>
          <w:tcPr>
            <w:tcW w:w="1446" w:type="dxa"/>
            <w:vMerge/>
            <w:shd w:val="clear" w:color="auto" w:fill="auto"/>
          </w:tcPr>
          <w:p w14:paraId="2603855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1FFE13"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6630F13"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7145FC3A" w14:textId="77777777" w:rsidR="00901CA5" w:rsidRPr="007E3B92" w:rsidRDefault="00901CA5" w:rsidP="006744BE">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24EA4358" w14:textId="77777777" w:rsidR="00901CA5" w:rsidRPr="007E3B92" w:rsidRDefault="00901CA5" w:rsidP="006744BE">
            <w:pPr>
              <w:pStyle w:val="aff5"/>
              <w:ind w:firstLine="0"/>
              <w:jc w:val="center"/>
              <w:rPr>
                <w:iCs/>
                <w:sz w:val="20"/>
                <w:szCs w:val="20"/>
                <w:lang w:val="ru-RU"/>
              </w:rPr>
            </w:pPr>
            <w:r w:rsidRPr="007E3B92">
              <w:rPr>
                <w:iCs/>
                <w:sz w:val="20"/>
                <w:szCs w:val="20"/>
                <w:lang w:val="ru-RU"/>
              </w:rPr>
              <w:t>35</w:t>
            </w:r>
          </w:p>
        </w:tc>
      </w:tr>
      <w:tr w:rsidR="00901CA5" w:rsidRPr="007E3B92" w14:paraId="430864CA" w14:textId="77777777" w:rsidTr="006744BE">
        <w:trPr>
          <w:cantSplit/>
          <w:jc w:val="center"/>
        </w:trPr>
        <w:tc>
          <w:tcPr>
            <w:tcW w:w="1446" w:type="dxa"/>
            <w:vMerge/>
            <w:shd w:val="clear" w:color="auto" w:fill="auto"/>
          </w:tcPr>
          <w:p w14:paraId="3A7CD7F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2767E64"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76DBA3B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6325423B"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276AB0AB" w14:textId="77777777" w:rsidR="00901CA5" w:rsidRPr="007E3B92" w:rsidRDefault="00901CA5" w:rsidP="006744BE">
            <w:pPr>
              <w:pStyle w:val="aff5"/>
              <w:ind w:firstLine="0"/>
              <w:jc w:val="center"/>
              <w:rPr>
                <w:iCs/>
                <w:sz w:val="20"/>
                <w:szCs w:val="20"/>
                <w:lang w:val="ru-RU"/>
              </w:rPr>
            </w:pPr>
            <w:r w:rsidRPr="007E3B92">
              <w:rPr>
                <w:iCs/>
                <w:sz w:val="20"/>
                <w:szCs w:val="20"/>
                <w:lang w:val="ru-RU"/>
              </w:rPr>
              <w:t>5</w:t>
            </w:r>
          </w:p>
        </w:tc>
      </w:tr>
      <w:tr w:rsidR="00901CA5" w:rsidRPr="007E3B92" w14:paraId="75F3769C" w14:textId="77777777" w:rsidTr="006744BE">
        <w:trPr>
          <w:cantSplit/>
          <w:jc w:val="center"/>
        </w:trPr>
        <w:tc>
          <w:tcPr>
            <w:tcW w:w="1446" w:type="dxa"/>
            <w:vMerge/>
            <w:shd w:val="clear" w:color="auto" w:fill="auto"/>
          </w:tcPr>
          <w:p w14:paraId="340F7CF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39D291"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24FDF6A"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3D3ABE13" w14:textId="77777777" w:rsidR="00901CA5" w:rsidRPr="007E3B92" w:rsidRDefault="00901CA5" w:rsidP="006744BE">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19AAD35" w14:textId="77777777" w:rsidR="00901CA5" w:rsidRPr="007E3B92" w:rsidRDefault="00901CA5" w:rsidP="006744BE">
            <w:pPr>
              <w:pStyle w:val="aff5"/>
              <w:ind w:firstLine="0"/>
              <w:jc w:val="center"/>
              <w:rPr>
                <w:iCs/>
                <w:sz w:val="20"/>
                <w:szCs w:val="20"/>
                <w:lang w:val="ru-RU"/>
              </w:rPr>
            </w:pPr>
            <w:r w:rsidRPr="007E3B92">
              <w:rPr>
                <w:iCs/>
                <w:sz w:val="20"/>
                <w:szCs w:val="20"/>
                <w:lang w:val="ru-RU"/>
              </w:rPr>
              <w:t>7</w:t>
            </w:r>
          </w:p>
        </w:tc>
      </w:tr>
      <w:tr w:rsidR="00901CA5" w:rsidRPr="007E3B92" w14:paraId="36D6C834" w14:textId="77777777" w:rsidTr="006744BE">
        <w:trPr>
          <w:cantSplit/>
          <w:jc w:val="center"/>
        </w:trPr>
        <w:tc>
          <w:tcPr>
            <w:tcW w:w="1446" w:type="dxa"/>
            <w:vMerge/>
            <w:shd w:val="clear" w:color="auto" w:fill="auto"/>
          </w:tcPr>
          <w:p w14:paraId="181A2CE5"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3F39082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09FAE4DD" w14:textId="77777777" w:rsidR="00901CA5" w:rsidRPr="007E3B92" w:rsidRDefault="00901CA5" w:rsidP="006744BE">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92AAF33"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5902B37" w14:textId="77777777" w:rsidR="00901CA5" w:rsidRPr="007E3B92" w:rsidRDefault="00901CA5" w:rsidP="006744BE">
            <w:pPr>
              <w:pStyle w:val="aff5"/>
              <w:ind w:firstLine="0"/>
              <w:jc w:val="center"/>
              <w:rPr>
                <w:iCs/>
                <w:sz w:val="20"/>
                <w:szCs w:val="20"/>
                <w:lang w:val="ru-RU"/>
              </w:rPr>
            </w:pPr>
            <w:r w:rsidRPr="007E3B92">
              <w:rPr>
                <w:iCs/>
                <w:sz w:val="20"/>
                <w:szCs w:val="20"/>
                <w:lang w:val="ru-RU"/>
              </w:rPr>
              <w:t>150</w:t>
            </w:r>
          </w:p>
        </w:tc>
      </w:tr>
      <w:tr w:rsidR="00901CA5" w:rsidRPr="007E3B92" w14:paraId="21A3E97F" w14:textId="77777777" w:rsidTr="006744BE">
        <w:trPr>
          <w:cantSplit/>
          <w:jc w:val="center"/>
        </w:trPr>
        <w:tc>
          <w:tcPr>
            <w:tcW w:w="1446" w:type="dxa"/>
            <w:vMerge/>
            <w:shd w:val="clear" w:color="auto" w:fill="auto"/>
          </w:tcPr>
          <w:p w14:paraId="68CB4A0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9E3F84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9B7F6A3"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17D8BF4"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086EE716" w14:textId="77777777" w:rsidR="00901CA5" w:rsidRPr="007E3B92" w:rsidRDefault="00901CA5" w:rsidP="006744BE">
            <w:pPr>
              <w:pStyle w:val="aff5"/>
              <w:ind w:firstLine="0"/>
              <w:jc w:val="center"/>
              <w:rPr>
                <w:iCs/>
                <w:sz w:val="20"/>
                <w:szCs w:val="20"/>
                <w:lang w:val="ru-RU"/>
              </w:rPr>
            </w:pPr>
            <w:r w:rsidRPr="007E3B92">
              <w:rPr>
                <w:iCs/>
                <w:sz w:val="20"/>
                <w:szCs w:val="20"/>
                <w:lang w:val="ru-RU"/>
              </w:rPr>
              <w:t>250</w:t>
            </w:r>
          </w:p>
        </w:tc>
      </w:tr>
      <w:tr w:rsidR="00901CA5" w:rsidRPr="007E3B92" w14:paraId="41E715FF" w14:textId="77777777" w:rsidTr="006744BE">
        <w:trPr>
          <w:cantSplit/>
          <w:jc w:val="center"/>
        </w:trPr>
        <w:tc>
          <w:tcPr>
            <w:tcW w:w="1446" w:type="dxa"/>
            <w:vMerge/>
            <w:shd w:val="clear" w:color="auto" w:fill="auto"/>
          </w:tcPr>
          <w:p w14:paraId="284170F3"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196DC8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43967D4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F5212F1"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0AADA030" w14:textId="77777777" w:rsidR="00901CA5" w:rsidRPr="007E3B92" w:rsidRDefault="00901CA5" w:rsidP="006744BE">
            <w:pPr>
              <w:pStyle w:val="aff5"/>
              <w:ind w:firstLine="0"/>
              <w:jc w:val="center"/>
              <w:rPr>
                <w:iCs/>
                <w:sz w:val="20"/>
                <w:szCs w:val="20"/>
                <w:lang w:val="ru-RU"/>
              </w:rPr>
            </w:pPr>
            <w:r w:rsidRPr="007E3B92">
              <w:rPr>
                <w:iCs/>
                <w:sz w:val="20"/>
                <w:szCs w:val="20"/>
                <w:lang w:val="ru-RU"/>
              </w:rPr>
              <w:t>400</w:t>
            </w:r>
          </w:p>
        </w:tc>
      </w:tr>
      <w:tr w:rsidR="00901CA5" w:rsidRPr="007E3B92" w14:paraId="736DC64F" w14:textId="77777777" w:rsidTr="006744BE">
        <w:trPr>
          <w:cantSplit/>
          <w:jc w:val="center"/>
        </w:trPr>
        <w:tc>
          <w:tcPr>
            <w:tcW w:w="1446" w:type="dxa"/>
            <w:vMerge/>
            <w:shd w:val="clear" w:color="auto" w:fill="auto"/>
          </w:tcPr>
          <w:p w14:paraId="5943B931"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62479A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05C9268"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A6947DE"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43F6F04E" w14:textId="77777777" w:rsidR="00901CA5" w:rsidRPr="007E3B92" w:rsidRDefault="00901CA5" w:rsidP="006744BE">
            <w:pPr>
              <w:pStyle w:val="aff5"/>
              <w:ind w:firstLine="0"/>
              <w:jc w:val="center"/>
              <w:rPr>
                <w:iCs/>
                <w:sz w:val="20"/>
                <w:szCs w:val="20"/>
                <w:lang w:val="ru-RU"/>
              </w:rPr>
            </w:pPr>
            <w:r w:rsidRPr="007E3B92">
              <w:rPr>
                <w:iCs/>
                <w:sz w:val="20"/>
                <w:szCs w:val="20"/>
                <w:lang w:val="ru-RU"/>
              </w:rPr>
              <w:t>1000</w:t>
            </w:r>
          </w:p>
        </w:tc>
      </w:tr>
      <w:tr w:rsidR="00901CA5" w:rsidRPr="007E3B92" w14:paraId="16F6B396" w14:textId="77777777" w:rsidTr="006744BE">
        <w:trPr>
          <w:cantSplit/>
          <w:jc w:val="center"/>
        </w:trPr>
        <w:tc>
          <w:tcPr>
            <w:tcW w:w="1446" w:type="dxa"/>
            <w:vMerge w:val="restart"/>
            <w:shd w:val="clear" w:color="auto" w:fill="auto"/>
          </w:tcPr>
          <w:p w14:paraId="555DCD11" w14:textId="77777777" w:rsidR="00901CA5" w:rsidRPr="007E3B92" w:rsidRDefault="00901CA5" w:rsidP="006744BE">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0A90F57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26C75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48B9B237" w14:textId="77777777" w:rsidR="00901CA5" w:rsidRPr="007E3B92" w:rsidRDefault="00901CA5" w:rsidP="006744BE">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901CA5" w:rsidRPr="007E3B92" w14:paraId="1819F869" w14:textId="77777777" w:rsidTr="006744BE">
        <w:trPr>
          <w:cantSplit/>
          <w:jc w:val="center"/>
        </w:trPr>
        <w:tc>
          <w:tcPr>
            <w:tcW w:w="1446" w:type="dxa"/>
            <w:vMerge/>
            <w:shd w:val="clear" w:color="auto" w:fill="auto"/>
          </w:tcPr>
          <w:p w14:paraId="11543F8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8162D8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5DD8E2D"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0FA4310A" w14:textId="77777777" w:rsidR="00901CA5" w:rsidRPr="007E3B92" w:rsidRDefault="00901CA5" w:rsidP="006744BE">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28F9F432" w14:textId="77777777" w:rsidR="00901CA5" w:rsidRPr="007E3B92" w:rsidRDefault="00901CA5" w:rsidP="006744BE">
            <w:pPr>
              <w:pStyle w:val="aff5"/>
              <w:ind w:firstLine="0"/>
              <w:jc w:val="center"/>
              <w:rPr>
                <w:iCs/>
                <w:sz w:val="20"/>
                <w:szCs w:val="20"/>
                <w:lang w:val="ru-RU"/>
              </w:rPr>
            </w:pPr>
            <w:r w:rsidRPr="007E3B92">
              <w:rPr>
                <w:iCs/>
                <w:sz w:val="20"/>
                <w:szCs w:val="20"/>
                <w:lang w:val="ru-RU"/>
              </w:rPr>
              <w:t>5%, но не менее одного места</w:t>
            </w:r>
          </w:p>
        </w:tc>
      </w:tr>
      <w:tr w:rsidR="00901CA5" w:rsidRPr="007E3B92" w14:paraId="47BE6CEE" w14:textId="77777777" w:rsidTr="006744BE">
        <w:trPr>
          <w:cantSplit/>
          <w:jc w:val="center"/>
        </w:trPr>
        <w:tc>
          <w:tcPr>
            <w:tcW w:w="1446" w:type="dxa"/>
            <w:vMerge/>
            <w:shd w:val="clear" w:color="auto" w:fill="auto"/>
          </w:tcPr>
          <w:p w14:paraId="375B8A3E"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4DD34BE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3E13E5E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C6710CE" w14:textId="77777777" w:rsidR="00901CA5" w:rsidRPr="007E3B92" w:rsidRDefault="00901CA5" w:rsidP="006744BE">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8FC726C"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50</w:t>
            </w:r>
          </w:p>
        </w:tc>
      </w:tr>
      <w:tr w:rsidR="00901CA5" w:rsidRPr="007E3B92" w14:paraId="6E7178A3" w14:textId="77777777" w:rsidTr="006744BE">
        <w:trPr>
          <w:cantSplit/>
          <w:jc w:val="center"/>
        </w:trPr>
        <w:tc>
          <w:tcPr>
            <w:tcW w:w="1446" w:type="dxa"/>
            <w:vMerge/>
            <w:shd w:val="clear" w:color="auto" w:fill="auto"/>
          </w:tcPr>
          <w:p w14:paraId="6F65BC2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CF102C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503A26C"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677AC9D2" w14:textId="77777777" w:rsidR="00901CA5" w:rsidRPr="007E3B92" w:rsidRDefault="00901CA5" w:rsidP="006744BE">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6C9D6D28"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100</w:t>
            </w:r>
          </w:p>
        </w:tc>
      </w:tr>
      <w:tr w:rsidR="00901CA5" w:rsidRPr="007E3B92" w14:paraId="0B1193A6" w14:textId="77777777" w:rsidTr="006744BE">
        <w:trPr>
          <w:cantSplit/>
          <w:jc w:val="center"/>
        </w:trPr>
        <w:tc>
          <w:tcPr>
            <w:tcW w:w="9628" w:type="dxa"/>
            <w:gridSpan w:val="6"/>
            <w:shd w:val="clear" w:color="auto" w:fill="auto"/>
          </w:tcPr>
          <w:p w14:paraId="122DEEA4" w14:textId="77777777" w:rsidR="00901CA5" w:rsidRPr="007E3B92" w:rsidRDefault="00901CA5" w:rsidP="006744BE">
            <w:pPr>
              <w:pStyle w:val="aff5"/>
              <w:ind w:firstLine="0"/>
              <w:jc w:val="left"/>
              <w:rPr>
                <w:b/>
                <w:iCs/>
                <w:sz w:val="20"/>
                <w:szCs w:val="20"/>
                <w:lang w:val="ru-RU"/>
              </w:rPr>
            </w:pPr>
            <w:r w:rsidRPr="007E3B92">
              <w:rPr>
                <w:b/>
                <w:iCs/>
                <w:sz w:val="20"/>
                <w:szCs w:val="20"/>
                <w:lang w:val="ru-RU"/>
              </w:rPr>
              <w:t>Примечания:</w:t>
            </w:r>
          </w:p>
          <w:p w14:paraId="0728D2F0" w14:textId="77777777" w:rsidR="00901CA5" w:rsidRPr="007E3B92" w:rsidRDefault="00901CA5" w:rsidP="00F0027F">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4430EDFF" w14:textId="77777777" w:rsidR="00901CA5" w:rsidRDefault="00901CA5" w:rsidP="00F0027F">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24271AF1" w14:textId="77777777" w:rsidR="00901CA5" w:rsidRPr="00593CEF" w:rsidRDefault="00901CA5" w:rsidP="00F0027F">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0B415816" w14:textId="77777777" w:rsidR="00901CA5" w:rsidRDefault="00901CA5" w:rsidP="00F0027F">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48DD006C" w14:textId="77777777" w:rsidR="00901CA5" w:rsidRDefault="00901CA5" w:rsidP="00F0027F">
            <w:pPr>
              <w:pStyle w:val="aff5"/>
              <w:ind w:firstLine="0"/>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64DCF0DF" w14:textId="6165FF8E" w:rsidR="001C298A" w:rsidRPr="007E3B92" w:rsidRDefault="001C298A" w:rsidP="00F0027F">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8B1A73" w:rsidRDefault="00F32A64" w:rsidP="00F32A64">
      <w:pPr>
        <w:keepNext/>
        <w:spacing w:before="120"/>
        <w:jc w:val="right"/>
        <w:rPr>
          <w:bCs/>
        </w:rPr>
      </w:pPr>
      <w:bookmarkStart w:id="29" w:name="OLE_LINK822"/>
      <w:bookmarkStart w:id="30" w:name="OLE_LINK823"/>
      <w:bookmarkStart w:id="31" w:name="OLE_LINK790"/>
      <w:bookmarkStart w:id="32" w:name="OLE_LINK791"/>
      <w:bookmarkEnd w:id="22"/>
      <w:bookmarkEnd w:id="23"/>
      <w:bookmarkEnd w:id="24"/>
      <w:bookmarkEnd w:id="27"/>
      <w:bookmarkEnd w:id="28"/>
      <w:r w:rsidRPr="008B1A73">
        <w:rPr>
          <w:bCs/>
        </w:rPr>
        <w:lastRenderedPageBreak/>
        <w:t>Таблица 1.3</w:t>
      </w:r>
    </w:p>
    <w:p w14:paraId="3EA6C70C" w14:textId="4D0E84E0"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8B1A73" w14:paraId="22E56084" w14:textId="77777777" w:rsidTr="00CF2D76">
        <w:trPr>
          <w:cantSplit/>
          <w:tblHeader/>
        </w:trPr>
        <w:tc>
          <w:tcPr>
            <w:tcW w:w="1545" w:type="dxa"/>
            <w:shd w:val="clear" w:color="auto" w:fill="auto"/>
          </w:tcPr>
          <w:p w14:paraId="1F2EE776" w14:textId="77777777" w:rsidR="00F32A64" w:rsidRPr="008B1A73" w:rsidRDefault="00F32A64" w:rsidP="000B1624">
            <w:pPr>
              <w:pStyle w:val="aff5"/>
              <w:keepNext/>
              <w:widowControl w:val="0"/>
              <w:ind w:firstLine="0"/>
              <w:jc w:val="center"/>
              <w:rPr>
                <w:b/>
                <w:sz w:val="20"/>
                <w:szCs w:val="20"/>
                <w:lang w:val="ru-RU"/>
              </w:rPr>
            </w:pPr>
            <w:bookmarkStart w:id="33" w:name="OLE_LINK261"/>
            <w:bookmarkStart w:id="34" w:name="OLE_LINK262"/>
            <w:bookmarkStart w:id="35" w:name="OLE_LINK191"/>
            <w:bookmarkStart w:id="36" w:name="OLE_LINK192"/>
            <w:r w:rsidRPr="008B1A73">
              <w:rPr>
                <w:b/>
                <w:sz w:val="20"/>
                <w:szCs w:val="20"/>
                <w:lang w:val="ru-RU"/>
              </w:rPr>
              <w:t>Наименование вида объекта</w:t>
            </w:r>
          </w:p>
        </w:tc>
        <w:tc>
          <w:tcPr>
            <w:tcW w:w="2693" w:type="dxa"/>
            <w:shd w:val="clear" w:color="auto" w:fill="auto"/>
          </w:tcPr>
          <w:p w14:paraId="65725402"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2551" w:type="dxa"/>
            <w:shd w:val="clear" w:color="auto" w:fill="auto"/>
          </w:tcPr>
          <w:p w14:paraId="6E0DCF21"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8B1A73" w:rsidRDefault="00F32A64" w:rsidP="000B1624">
            <w:pPr>
              <w:pStyle w:val="aff5"/>
              <w:keepNext/>
              <w:widowControl w:val="0"/>
              <w:ind w:firstLine="0"/>
              <w:jc w:val="center"/>
              <w:rPr>
                <w:sz w:val="20"/>
                <w:szCs w:val="20"/>
                <w:lang w:val="ru-RU"/>
              </w:rPr>
            </w:pPr>
            <w:r w:rsidRPr="008B1A73">
              <w:rPr>
                <w:b/>
                <w:sz w:val="20"/>
                <w:szCs w:val="20"/>
                <w:lang w:val="ru-RU"/>
              </w:rPr>
              <w:t>Значение расчетного показателя</w:t>
            </w:r>
          </w:p>
        </w:tc>
      </w:tr>
      <w:tr w:rsidR="00F32A64" w:rsidRPr="008B1A73" w14:paraId="40E01297" w14:textId="77777777" w:rsidTr="00CF2D76">
        <w:trPr>
          <w:cantSplit/>
          <w:trHeight w:val="30"/>
        </w:trPr>
        <w:tc>
          <w:tcPr>
            <w:tcW w:w="1545" w:type="dxa"/>
            <w:vMerge w:val="restart"/>
            <w:shd w:val="clear" w:color="auto" w:fill="auto"/>
          </w:tcPr>
          <w:p w14:paraId="54B47B1F" w14:textId="26EF9CD4" w:rsidR="00F32A64" w:rsidRPr="005D2A96" w:rsidRDefault="00F32A64" w:rsidP="00840C2D">
            <w:pPr>
              <w:pStyle w:val="aff5"/>
              <w:ind w:firstLine="0"/>
              <w:rPr>
                <w:sz w:val="20"/>
                <w:szCs w:val="20"/>
                <w:lang w:val="ru-RU" w:eastAsia="ru-RU"/>
              </w:rPr>
            </w:pPr>
            <w:r w:rsidRPr="008B1A73">
              <w:rPr>
                <w:sz w:val="20"/>
                <w:szCs w:val="20"/>
                <w:lang w:val="ru-RU"/>
              </w:rPr>
              <w:t>Объекты физической культуры спорта (всего)</w:t>
            </w:r>
            <w:r w:rsidR="005D2A96">
              <w:rPr>
                <w:sz w:val="20"/>
                <w:szCs w:val="20"/>
                <w:lang w:val="ru-RU"/>
              </w:rPr>
              <w:t xml:space="preserve"> </w:t>
            </w:r>
            <w:r w:rsidR="005D2A96" w:rsidRPr="005D2A96">
              <w:rPr>
                <w:sz w:val="20"/>
                <w:szCs w:val="20"/>
                <w:lang w:val="ru-RU"/>
              </w:rPr>
              <w:t>[4]</w:t>
            </w:r>
          </w:p>
        </w:tc>
        <w:tc>
          <w:tcPr>
            <w:tcW w:w="2693" w:type="dxa"/>
            <w:shd w:val="clear" w:color="auto" w:fill="auto"/>
          </w:tcPr>
          <w:p w14:paraId="2AE445EE"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8B1A73" w:rsidRDefault="00F32A64" w:rsidP="00840C2D">
            <w:pPr>
              <w:pStyle w:val="aff5"/>
              <w:ind w:firstLine="0"/>
              <w:rPr>
                <w:sz w:val="20"/>
                <w:szCs w:val="20"/>
                <w:lang w:val="ru-RU"/>
              </w:rPr>
            </w:pPr>
            <w:r w:rsidRPr="008B1A73">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8B1A73" w:rsidRDefault="00F32A64" w:rsidP="000B1624">
            <w:pPr>
              <w:pStyle w:val="aff5"/>
              <w:ind w:firstLine="0"/>
              <w:jc w:val="center"/>
              <w:rPr>
                <w:sz w:val="20"/>
                <w:szCs w:val="20"/>
                <w:lang w:val="ru-RU"/>
              </w:rPr>
            </w:pPr>
            <w:r w:rsidRPr="008B1A73">
              <w:rPr>
                <w:sz w:val="20"/>
                <w:szCs w:val="20"/>
                <w:lang w:val="ru-RU"/>
              </w:rPr>
              <w:t>122</w:t>
            </w:r>
          </w:p>
        </w:tc>
      </w:tr>
      <w:tr w:rsidR="00F32A64" w:rsidRPr="008B1A73" w14:paraId="3D5AC917" w14:textId="77777777" w:rsidTr="00811DE7">
        <w:trPr>
          <w:cantSplit/>
          <w:trHeight w:val="572"/>
        </w:trPr>
        <w:tc>
          <w:tcPr>
            <w:tcW w:w="1545" w:type="dxa"/>
            <w:vMerge/>
            <w:shd w:val="clear" w:color="auto" w:fill="auto"/>
          </w:tcPr>
          <w:p w14:paraId="6F35EF43" w14:textId="77777777" w:rsidR="00F32A64" w:rsidRPr="008B1A73" w:rsidRDefault="00F32A64" w:rsidP="00840C2D">
            <w:pPr>
              <w:pStyle w:val="aff5"/>
              <w:ind w:firstLine="0"/>
              <w:rPr>
                <w:sz w:val="20"/>
                <w:szCs w:val="20"/>
                <w:lang w:val="ru-RU" w:eastAsia="ru-RU"/>
              </w:rPr>
            </w:pPr>
          </w:p>
        </w:tc>
        <w:tc>
          <w:tcPr>
            <w:tcW w:w="2693" w:type="dxa"/>
            <w:shd w:val="clear" w:color="auto" w:fill="auto"/>
          </w:tcPr>
          <w:p w14:paraId="0328D754"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356ECC59"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D42B47" w:rsidRPr="008B1A73" w14:paraId="12C7C12A" w14:textId="77777777" w:rsidTr="006744BE">
        <w:trPr>
          <w:gridAfter w:val="1"/>
          <w:wAfter w:w="13" w:type="dxa"/>
          <w:cantSplit/>
          <w:trHeight w:val="30"/>
        </w:trPr>
        <w:tc>
          <w:tcPr>
            <w:tcW w:w="1545" w:type="dxa"/>
            <w:vMerge w:val="restart"/>
            <w:shd w:val="clear" w:color="auto" w:fill="auto"/>
          </w:tcPr>
          <w:p w14:paraId="23920985" w14:textId="0A6E0186" w:rsidR="00D42B47" w:rsidRPr="008B1A73" w:rsidRDefault="00811DE7" w:rsidP="00840C2D">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693" w:type="dxa"/>
            <w:vMerge w:val="restart"/>
            <w:shd w:val="clear" w:color="auto" w:fill="auto"/>
          </w:tcPr>
          <w:p w14:paraId="3483ED3D" w14:textId="3FBB49B8"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431004C" w14:textId="1F39784F" w:rsidR="00D42B47" w:rsidRPr="008B1A73" w:rsidRDefault="00D42B47" w:rsidP="00840C2D">
            <w:pPr>
              <w:pStyle w:val="aff5"/>
              <w:ind w:firstLine="0"/>
              <w:rPr>
                <w:sz w:val="20"/>
                <w:szCs w:val="20"/>
                <w:lang w:val="ru-RU"/>
              </w:rPr>
            </w:pPr>
            <w:r w:rsidRPr="008B1A73">
              <w:rPr>
                <w:sz w:val="20"/>
                <w:szCs w:val="20"/>
                <w:lang w:val="ru-RU"/>
              </w:rPr>
              <w:t xml:space="preserve">Количество спортивных </w:t>
            </w:r>
            <w:r w:rsidR="00811DE7">
              <w:rPr>
                <w:sz w:val="20"/>
                <w:szCs w:val="20"/>
                <w:lang w:val="ru-RU"/>
              </w:rPr>
              <w:t>площадок</w:t>
            </w:r>
            <w:r w:rsidRPr="008B1A73">
              <w:rPr>
                <w:sz w:val="20"/>
                <w:szCs w:val="20"/>
                <w:lang w:val="ru-RU"/>
              </w:rPr>
              <w:t xml:space="preserve"> на населенный пункт, ед.</w:t>
            </w:r>
          </w:p>
        </w:tc>
        <w:tc>
          <w:tcPr>
            <w:tcW w:w="1929" w:type="dxa"/>
            <w:shd w:val="clear" w:color="auto" w:fill="auto"/>
          </w:tcPr>
          <w:p w14:paraId="26E533DC" w14:textId="08A3E305"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более </w:t>
            </w:r>
            <w:r>
              <w:rPr>
                <w:sz w:val="20"/>
                <w:szCs w:val="20"/>
                <w:lang w:val="ru-RU"/>
              </w:rPr>
              <w:t>50</w:t>
            </w:r>
            <w:r w:rsidRPr="008B1A73">
              <w:rPr>
                <w:sz w:val="20"/>
                <w:szCs w:val="20"/>
                <w:lang w:val="ru-RU"/>
              </w:rPr>
              <w:t xml:space="preserve"> чел.</w:t>
            </w:r>
          </w:p>
        </w:tc>
        <w:tc>
          <w:tcPr>
            <w:tcW w:w="726" w:type="dxa"/>
            <w:shd w:val="clear" w:color="auto" w:fill="auto"/>
          </w:tcPr>
          <w:p w14:paraId="42034701" w14:textId="7777777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48273F47" w14:textId="77777777" w:rsidTr="006744BE">
        <w:trPr>
          <w:gridAfter w:val="1"/>
          <w:wAfter w:w="13" w:type="dxa"/>
          <w:cantSplit/>
          <w:trHeight w:val="30"/>
        </w:trPr>
        <w:tc>
          <w:tcPr>
            <w:tcW w:w="1545" w:type="dxa"/>
            <w:vMerge/>
            <w:shd w:val="clear" w:color="auto" w:fill="auto"/>
          </w:tcPr>
          <w:p w14:paraId="144A2CE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7CA90F5A"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CBED871" w14:textId="77777777" w:rsidR="00D42B47" w:rsidRPr="008B1A73" w:rsidRDefault="00D42B47" w:rsidP="00840C2D">
            <w:pPr>
              <w:pStyle w:val="aff5"/>
              <w:ind w:firstLine="0"/>
              <w:rPr>
                <w:sz w:val="20"/>
                <w:szCs w:val="20"/>
                <w:lang w:val="ru-RU"/>
              </w:rPr>
            </w:pPr>
          </w:p>
        </w:tc>
        <w:tc>
          <w:tcPr>
            <w:tcW w:w="1929" w:type="dxa"/>
            <w:shd w:val="clear" w:color="auto" w:fill="auto"/>
          </w:tcPr>
          <w:p w14:paraId="408264DB" w14:textId="79FE8277"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менее </w:t>
            </w:r>
            <w:r>
              <w:rPr>
                <w:sz w:val="20"/>
                <w:szCs w:val="20"/>
                <w:lang w:val="ru-RU"/>
              </w:rPr>
              <w:t>50</w:t>
            </w:r>
            <w:r w:rsidRPr="008B1A73">
              <w:rPr>
                <w:sz w:val="20"/>
                <w:szCs w:val="20"/>
                <w:lang w:val="ru-RU"/>
              </w:rPr>
              <w:t xml:space="preserve"> чел.</w:t>
            </w:r>
          </w:p>
        </w:tc>
        <w:tc>
          <w:tcPr>
            <w:tcW w:w="726" w:type="dxa"/>
            <w:shd w:val="clear" w:color="auto" w:fill="auto"/>
          </w:tcPr>
          <w:p w14:paraId="6563FE7F" w14:textId="77777777"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5DF58B79" w14:textId="77777777" w:rsidTr="00CF2D76">
        <w:trPr>
          <w:cantSplit/>
          <w:trHeight w:val="30"/>
        </w:trPr>
        <w:tc>
          <w:tcPr>
            <w:tcW w:w="1545" w:type="dxa"/>
            <w:vMerge/>
            <w:shd w:val="clear" w:color="auto" w:fill="auto"/>
          </w:tcPr>
          <w:p w14:paraId="5EE13D7D" w14:textId="5D375FA0" w:rsidR="00D42B47" w:rsidRPr="008B1A73" w:rsidRDefault="00D42B47" w:rsidP="00840C2D">
            <w:pPr>
              <w:pStyle w:val="aff5"/>
              <w:ind w:firstLine="0"/>
              <w:rPr>
                <w:sz w:val="20"/>
                <w:szCs w:val="20"/>
                <w:lang w:val="ru-RU"/>
              </w:rPr>
            </w:pPr>
          </w:p>
        </w:tc>
        <w:tc>
          <w:tcPr>
            <w:tcW w:w="2693" w:type="dxa"/>
            <w:vMerge/>
            <w:shd w:val="clear" w:color="auto" w:fill="auto"/>
          </w:tcPr>
          <w:p w14:paraId="0200BEDA" w14:textId="6A626E89" w:rsidR="00D42B47" w:rsidRPr="008B1A73" w:rsidRDefault="00D42B47" w:rsidP="00840C2D">
            <w:pPr>
              <w:pStyle w:val="aff5"/>
              <w:ind w:firstLine="0"/>
              <w:rPr>
                <w:sz w:val="20"/>
                <w:szCs w:val="20"/>
                <w:lang w:val="ru-RU"/>
              </w:rPr>
            </w:pPr>
          </w:p>
        </w:tc>
        <w:tc>
          <w:tcPr>
            <w:tcW w:w="2551" w:type="dxa"/>
            <w:shd w:val="clear" w:color="auto" w:fill="auto"/>
          </w:tcPr>
          <w:p w14:paraId="71A66DE2" w14:textId="77777777" w:rsidR="00D42B47" w:rsidRPr="008B1A73" w:rsidRDefault="00D42B47" w:rsidP="00840C2D">
            <w:pPr>
              <w:pStyle w:val="aff5"/>
              <w:ind w:firstLine="0"/>
              <w:rPr>
                <w:sz w:val="20"/>
                <w:szCs w:val="20"/>
                <w:lang w:val="ru-RU"/>
              </w:rPr>
            </w:pPr>
            <w:r w:rsidRPr="008B1A73">
              <w:rPr>
                <w:sz w:val="20"/>
                <w:szCs w:val="20"/>
                <w:lang w:val="ru-RU"/>
              </w:rPr>
              <w:t>Площадь, га на 1000 жителей</w:t>
            </w:r>
          </w:p>
        </w:tc>
        <w:tc>
          <w:tcPr>
            <w:tcW w:w="2668" w:type="dxa"/>
            <w:gridSpan w:val="3"/>
            <w:shd w:val="clear" w:color="auto" w:fill="auto"/>
          </w:tcPr>
          <w:p w14:paraId="18D27C41" w14:textId="77777777" w:rsidR="00D42B47" w:rsidRPr="008B1A73" w:rsidRDefault="00D42B47" w:rsidP="00D42B47">
            <w:pPr>
              <w:pStyle w:val="aff5"/>
              <w:ind w:firstLine="0"/>
              <w:jc w:val="center"/>
              <w:rPr>
                <w:sz w:val="20"/>
                <w:szCs w:val="20"/>
                <w:lang w:val="ru-RU"/>
              </w:rPr>
            </w:pPr>
            <w:r w:rsidRPr="008B1A73">
              <w:rPr>
                <w:sz w:val="20"/>
                <w:szCs w:val="20"/>
                <w:lang w:val="ru-RU"/>
              </w:rPr>
              <w:t>0,7</w:t>
            </w:r>
          </w:p>
        </w:tc>
      </w:tr>
      <w:tr w:rsidR="00D42B47" w:rsidRPr="008B1A73" w14:paraId="4AD1D555" w14:textId="77777777" w:rsidTr="00CF2D76">
        <w:trPr>
          <w:cantSplit/>
          <w:trHeight w:val="30"/>
        </w:trPr>
        <w:tc>
          <w:tcPr>
            <w:tcW w:w="1545" w:type="dxa"/>
            <w:vMerge/>
            <w:shd w:val="clear" w:color="auto" w:fill="auto"/>
          </w:tcPr>
          <w:p w14:paraId="2FF49433" w14:textId="77777777" w:rsidR="00D42B47" w:rsidRPr="008B1A73" w:rsidRDefault="00D42B47" w:rsidP="00840C2D">
            <w:pPr>
              <w:pStyle w:val="aff5"/>
              <w:ind w:firstLine="0"/>
              <w:rPr>
                <w:sz w:val="20"/>
                <w:szCs w:val="20"/>
                <w:lang w:val="ru-RU"/>
              </w:rPr>
            </w:pPr>
          </w:p>
        </w:tc>
        <w:tc>
          <w:tcPr>
            <w:tcW w:w="2693" w:type="dxa"/>
            <w:vMerge w:val="restart"/>
            <w:shd w:val="clear" w:color="auto" w:fill="auto"/>
          </w:tcPr>
          <w:p w14:paraId="54E629F0"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D42B47" w:rsidRPr="008B1A73" w:rsidRDefault="00D42B47" w:rsidP="00840C2D">
            <w:pPr>
              <w:pStyle w:val="aff5"/>
              <w:ind w:firstLine="0"/>
              <w:rPr>
                <w:sz w:val="20"/>
                <w:szCs w:val="20"/>
                <w:lang w:val="ru-RU"/>
              </w:rPr>
            </w:pPr>
            <w:r w:rsidRPr="008B1A73">
              <w:rPr>
                <w:sz w:val="20"/>
                <w:szCs w:val="20"/>
                <w:lang w:val="ru-RU"/>
              </w:rPr>
              <w:t>Транспортная доступность, мин.</w:t>
            </w:r>
          </w:p>
        </w:tc>
        <w:tc>
          <w:tcPr>
            <w:tcW w:w="2668" w:type="dxa"/>
            <w:gridSpan w:val="3"/>
            <w:shd w:val="clear" w:color="auto" w:fill="auto"/>
          </w:tcPr>
          <w:p w14:paraId="6A153652" w14:textId="77777777" w:rsidR="00D42B47" w:rsidRPr="008B1A73" w:rsidRDefault="00D42B47" w:rsidP="00D42B47">
            <w:pPr>
              <w:pStyle w:val="aff5"/>
              <w:ind w:firstLine="0"/>
              <w:jc w:val="center"/>
              <w:rPr>
                <w:sz w:val="20"/>
                <w:szCs w:val="20"/>
                <w:lang w:val="ru-RU"/>
              </w:rPr>
            </w:pPr>
            <w:r w:rsidRPr="008B1A73">
              <w:rPr>
                <w:sz w:val="20"/>
                <w:szCs w:val="20"/>
                <w:lang w:val="ru-RU"/>
              </w:rPr>
              <w:t>30</w:t>
            </w:r>
          </w:p>
        </w:tc>
      </w:tr>
      <w:tr w:rsidR="00D42B47" w:rsidRPr="008B1A73" w14:paraId="093B2F74" w14:textId="77777777" w:rsidTr="00CF2D76">
        <w:trPr>
          <w:cantSplit/>
          <w:trHeight w:val="30"/>
        </w:trPr>
        <w:tc>
          <w:tcPr>
            <w:tcW w:w="1545" w:type="dxa"/>
            <w:vMerge/>
            <w:shd w:val="clear" w:color="auto" w:fill="auto"/>
          </w:tcPr>
          <w:p w14:paraId="6EF20D2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56EF3A87" w14:textId="77777777" w:rsidR="00D42B47" w:rsidRPr="008B1A73" w:rsidRDefault="00D42B47" w:rsidP="00840C2D">
            <w:pPr>
              <w:pStyle w:val="aff5"/>
              <w:ind w:firstLine="0"/>
              <w:rPr>
                <w:sz w:val="20"/>
                <w:szCs w:val="20"/>
                <w:lang w:val="ru-RU"/>
              </w:rPr>
            </w:pPr>
          </w:p>
        </w:tc>
        <w:tc>
          <w:tcPr>
            <w:tcW w:w="2551" w:type="dxa"/>
            <w:shd w:val="clear" w:color="auto" w:fill="auto"/>
          </w:tcPr>
          <w:p w14:paraId="32A53113"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06586C30" w14:textId="77777777" w:rsidR="00D42B47" w:rsidRPr="008B1A73" w:rsidRDefault="00D42B47" w:rsidP="00D42B47">
            <w:pPr>
              <w:pStyle w:val="aff5"/>
              <w:ind w:firstLine="0"/>
              <w:jc w:val="center"/>
              <w:rPr>
                <w:sz w:val="20"/>
                <w:szCs w:val="20"/>
                <w:lang w:val="ru-RU"/>
              </w:rPr>
            </w:pPr>
            <w:r w:rsidRPr="008B1A73">
              <w:rPr>
                <w:sz w:val="20"/>
                <w:szCs w:val="20"/>
                <w:lang w:val="ru-RU"/>
              </w:rPr>
              <w:t>1500</w:t>
            </w:r>
          </w:p>
        </w:tc>
      </w:tr>
      <w:tr w:rsidR="00D42B47" w:rsidRPr="008B1A73" w14:paraId="7BD5B93A" w14:textId="77777777" w:rsidTr="00CF2D76">
        <w:trPr>
          <w:gridAfter w:val="1"/>
          <w:wAfter w:w="13" w:type="dxa"/>
          <w:cantSplit/>
          <w:trHeight w:val="30"/>
        </w:trPr>
        <w:tc>
          <w:tcPr>
            <w:tcW w:w="1545" w:type="dxa"/>
            <w:vMerge w:val="restart"/>
            <w:shd w:val="clear" w:color="auto" w:fill="auto"/>
          </w:tcPr>
          <w:p w14:paraId="3E982997" w14:textId="77777777" w:rsidR="00D42B47" w:rsidRPr="008B1A73" w:rsidRDefault="00D42B47" w:rsidP="00840C2D">
            <w:pPr>
              <w:pStyle w:val="aff5"/>
              <w:ind w:firstLine="0"/>
              <w:rPr>
                <w:sz w:val="20"/>
                <w:szCs w:val="20"/>
                <w:lang w:val="ru-RU"/>
              </w:rPr>
            </w:pPr>
            <w:r w:rsidRPr="008B1A73">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D42B47" w:rsidRPr="008B1A73" w:rsidRDefault="00D42B47" w:rsidP="00840C2D">
            <w:pPr>
              <w:pStyle w:val="aff5"/>
              <w:ind w:firstLine="0"/>
              <w:rPr>
                <w:sz w:val="20"/>
                <w:szCs w:val="20"/>
                <w:lang w:val="ru-RU"/>
              </w:rPr>
            </w:pPr>
            <w:r w:rsidRPr="008B1A73">
              <w:rPr>
                <w:sz w:val="20"/>
                <w:szCs w:val="20"/>
                <w:lang w:val="ru-RU"/>
              </w:rPr>
              <w:t>Количество спортивных залов на населенный пункт, ед.</w:t>
            </w:r>
          </w:p>
        </w:tc>
        <w:tc>
          <w:tcPr>
            <w:tcW w:w="1929" w:type="dxa"/>
            <w:shd w:val="clear" w:color="auto" w:fill="auto"/>
          </w:tcPr>
          <w:p w14:paraId="738CD934" w14:textId="398F0023"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более 500 чел.</w:t>
            </w:r>
          </w:p>
        </w:tc>
        <w:tc>
          <w:tcPr>
            <w:tcW w:w="726" w:type="dxa"/>
            <w:shd w:val="clear" w:color="auto" w:fill="auto"/>
          </w:tcPr>
          <w:p w14:paraId="7BFB8978" w14:textId="64EA351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06E73F50" w14:textId="77777777" w:rsidTr="00CF2D76">
        <w:trPr>
          <w:gridAfter w:val="1"/>
          <w:wAfter w:w="13" w:type="dxa"/>
          <w:cantSplit/>
          <w:trHeight w:val="30"/>
        </w:trPr>
        <w:tc>
          <w:tcPr>
            <w:tcW w:w="1545" w:type="dxa"/>
            <w:vMerge/>
            <w:shd w:val="clear" w:color="auto" w:fill="auto"/>
          </w:tcPr>
          <w:p w14:paraId="283FF52E"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38ADB8E2"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B9A8167" w14:textId="77777777" w:rsidR="00D42B47" w:rsidRPr="008B1A73" w:rsidRDefault="00D42B47" w:rsidP="00840C2D">
            <w:pPr>
              <w:pStyle w:val="aff5"/>
              <w:ind w:firstLine="0"/>
              <w:rPr>
                <w:sz w:val="20"/>
                <w:szCs w:val="20"/>
                <w:lang w:val="ru-RU"/>
              </w:rPr>
            </w:pPr>
          </w:p>
        </w:tc>
        <w:tc>
          <w:tcPr>
            <w:tcW w:w="1929" w:type="dxa"/>
            <w:shd w:val="clear" w:color="auto" w:fill="auto"/>
          </w:tcPr>
          <w:p w14:paraId="000123E7" w14:textId="5634E586"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менее 500 чел.</w:t>
            </w:r>
          </w:p>
        </w:tc>
        <w:tc>
          <w:tcPr>
            <w:tcW w:w="726" w:type="dxa"/>
            <w:shd w:val="clear" w:color="auto" w:fill="auto"/>
          </w:tcPr>
          <w:p w14:paraId="71633B4F" w14:textId="0C8E7A5B"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3AC73A59" w14:textId="77777777" w:rsidTr="00CF2D76">
        <w:trPr>
          <w:cantSplit/>
          <w:trHeight w:val="30"/>
        </w:trPr>
        <w:tc>
          <w:tcPr>
            <w:tcW w:w="1545" w:type="dxa"/>
            <w:vMerge/>
            <w:shd w:val="clear" w:color="auto" w:fill="auto"/>
          </w:tcPr>
          <w:p w14:paraId="76BBFB8D"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24AE4E7B" w14:textId="77777777" w:rsidR="00D42B47" w:rsidRPr="008B1A73" w:rsidRDefault="00D42B47" w:rsidP="00840C2D">
            <w:pPr>
              <w:pStyle w:val="aff5"/>
              <w:ind w:firstLine="0"/>
              <w:rPr>
                <w:sz w:val="20"/>
                <w:szCs w:val="20"/>
                <w:lang w:val="ru-RU"/>
              </w:rPr>
            </w:pPr>
          </w:p>
        </w:tc>
        <w:tc>
          <w:tcPr>
            <w:tcW w:w="2551" w:type="dxa"/>
            <w:shd w:val="clear" w:color="auto" w:fill="auto"/>
          </w:tcPr>
          <w:p w14:paraId="4E057AB5" w14:textId="0620C670" w:rsidR="00D42B47" w:rsidRPr="008B1A73" w:rsidRDefault="00D42B47" w:rsidP="00840C2D">
            <w:pPr>
              <w:pStyle w:val="aff5"/>
              <w:ind w:firstLine="0"/>
              <w:rPr>
                <w:sz w:val="20"/>
                <w:szCs w:val="20"/>
                <w:lang w:val="ru-RU"/>
              </w:rPr>
            </w:pPr>
            <w:r w:rsidRPr="008B1A73">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D42B47" w:rsidRPr="008B1A73" w:rsidRDefault="00D42B47" w:rsidP="00D42B47">
            <w:pPr>
              <w:pStyle w:val="aff5"/>
              <w:ind w:firstLine="0"/>
              <w:jc w:val="center"/>
              <w:rPr>
                <w:sz w:val="20"/>
                <w:szCs w:val="20"/>
                <w:lang w:val="ru-RU"/>
              </w:rPr>
            </w:pPr>
            <w:r w:rsidRPr="008B1A73">
              <w:rPr>
                <w:sz w:val="20"/>
                <w:szCs w:val="20"/>
                <w:lang w:val="ru-RU"/>
              </w:rPr>
              <w:t>70</w:t>
            </w:r>
          </w:p>
        </w:tc>
      </w:tr>
      <w:tr w:rsidR="00D42B47" w:rsidRPr="008B1A73" w14:paraId="52B2DB41" w14:textId="77777777" w:rsidTr="00CF2D76">
        <w:trPr>
          <w:cantSplit/>
          <w:trHeight w:val="30"/>
        </w:trPr>
        <w:tc>
          <w:tcPr>
            <w:tcW w:w="1545" w:type="dxa"/>
            <w:vMerge/>
            <w:shd w:val="clear" w:color="auto" w:fill="auto"/>
          </w:tcPr>
          <w:p w14:paraId="512FD0FE" w14:textId="77777777" w:rsidR="00D42B47" w:rsidRPr="008B1A73" w:rsidRDefault="00D42B47" w:rsidP="00D42B47">
            <w:pPr>
              <w:pStyle w:val="aff5"/>
              <w:ind w:firstLine="0"/>
              <w:jc w:val="left"/>
              <w:rPr>
                <w:sz w:val="20"/>
                <w:szCs w:val="20"/>
                <w:lang w:val="ru-RU"/>
              </w:rPr>
            </w:pPr>
          </w:p>
        </w:tc>
        <w:tc>
          <w:tcPr>
            <w:tcW w:w="2693" w:type="dxa"/>
            <w:shd w:val="clear" w:color="auto" w:fill="auto"/>
          </w:tcPr>
          <w:p w14:paraId="327181E8"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3152DB46" w14:textId="77777777" w:rsidR="00D42B47" w:rsidRPr="008B1A73" w:rsidRDefault="00D42B47" w:rsidP="00D42B47">
            <w:pPr>
              <w:pStyle w:val="aff5"/>
              <w:ind w:firstLine="0"/>
              <w:jc w:val="center"/>
              <w:rPr>
                <w:sz w:val="20"/>
                <w:szCs w:val="20"/>
                <w:lang w:val="ru-RU"/>
              </w:rPr>
            </w:pPr>
            <w:r w:rsidRPr="008B1A73">
              <w:rPr>
                <w:sz w:val="20"/>
                <w:szCs w:val="20"/>
                <w:lang w:val="ru-RU"/>
              </w:rPr>
              <w:t>500</w:t>
            </w:r>
          </w:p>
        </w:tc>
      </w:tr>
      <w:tr w:rsidR="00D42B47" w:rsidRPr="008B1A73" w14:paraId="434363A3" w14:textId="77777777" w:rsidTr="00CF2D76">
        <w:trPr>
          <w:cantSplit/>
          <w:trHeight w:val="30"/>
        </w:trPr>
        <w:tc>
          <w:tcPr>
            <w:tcW w:w="9457" w:type="dxa"/>
            <w:gridSpan w:val="6"/>
            <w:shd w:val="clear" w:color="auto" w:fill="auto"/>
          </w:tcPr>
          <w:p w14:paraId="329229C0" w14:textId="77777777" w:rsidR="00D42B47" w:rsidRPr="008B1A73" w:rsidRDefault="00D42B47" w:rsidP="00D42B47">
            <w:pPr>
              <w:pStyle w:val="Default"/>
              <w:rPr>
                <w:b/>
                <w:sz w:val="20"/>
                <w:szCs w:val="20"/>
              </w:rPr>
            </w:pPr>
            <w:r w:rsidRPr="008B1A73">
              <w:rPr>
                <w:b/>
                <w:sz w:val="20"/>
                <w:szCs w:val="20"/>
              </w:rPr>
              <w:t>Примечания:</w:t>
            </w:r>
          </w:p>
          <w:p w14:paraId="2C587C20" w14:textId="77777777" w:rsidR="00D42B47" w:rsidRPr="008B1A73" w:rsidRDefault="00D42B47" w:rsidP="0073697F">
            <w:pPr>
              <w:pStyle w:val="Default"/>
              <w:jc w:val="both"/>
              <w:rPr>
                <w:sz w:val="20"/>
                <w:szCs w:val="20"/>
              </w:rPr>
            </w:pPr>
            <w:r w:rsidRPr="008B1A7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D42B47" w:rsidRPr="008B1A73" w:rsidRDefault="00D42B47" w:rsidP="0073697F">
            <w:pPr>
              <w:pStyle w:val="Default"/>
              <w:jc w:val="both"/>
              <w:rPr>
                <w:sz w:val="20"/>
                <w:szCs w:val="20"/>
              </w:rPr>
            </w:pPr>
            <w:r w:rsidRPr="008B1A7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4E1A841" w14:textId="77777777" w:rsidR="00D42B47" w:rsidRDefault="00D42B47" w:rsidP="0073697F">
            <w:pPr>
              <w:pStyle w:val="Default"/>
              <w:jc w:val="both"/>
              <w:rPr>
                <w:sz w:val="20"/>
                <w:szCs w:val="20"/>
              </w:rPr>
            </w:pPr>
            <w:r w:rsidRPr="008B1A73">
              <w:rPr>
                <w:sz w:val="20"/>
                <w:szCs w:val="20"/>
              </w:rPr>
              <w:t>3. Нормы расчета залов необходимо принимать с учетом минимальной вместимости объектов по технологическим требованиям</w:t>
            </w:r>
            <w:r w:rsidR="005D2A96">
              <w:rPr>
                <w:sz w:val="20"/>
                <w:szCs w:val="20"/>
              </w:rPr>
              <w:t>.</w:t>
            </w:r>
          </w:p>
          <w:p w14:paraId="20F4D171" w14:textId="0DDF6F75" w:rsidR="005D2A96" w:rsidRPr="005D2A96" w:rsidRDefault="005D2A96" w:rsidP="0073697F">
            <w:pPr>
              <w:pStyle w:val="Default"/>
              <w:jc w:val="both"/>
              <w:rPr>
                <w:sz w:val="20"/>
                <w:szCs w:val="20"/>
              </w:rPr>
            </w:pPr>
            <w:r>
              <w:rPr>
                <w:sz w:val="20"/>
                <w:szCs w:val="20"/>
              </w:rPr>
              <w:t xml:space="preserve">4. </w:t>
            </w:r>
            <w:r w:rsidRPr="005D2A96">
              <w:rPr>
                <w:sz w:val="20"/>
                <w:szCs w:val="20"/>
              </w:rPr>
              <w:t xml:space="preserve">В </w:t>
            </w:r>
            <w:r>
              <w:rPr>
                <w:sz w:val="20"/>
                <w:szCs w:val="20"/>
              </w:rPr>
              <w:t xml:space="preserve">населенных пунктах </w:t>
            </w:r>
            <w:r w:rsidR="00FC221E">
              <w:rPr>
                <w:sz w:val="20"/>
                <w:szCs w:val="20"/>
              </w:rPr>
              <w:t>Озерн</w:t>
            </w:r>
            <w:r>
              <w:rPr>
                <w:sz w:val="20"/>
                <w:szCs w:val="20"/>
              </w:rPr>
              <w:t>ого муниципального образования</w:t>
            </w:r>
            <w:r w:rsidRPr="005D2A96">
              <w:rPr>
                <w:sz w:val="20"/>
                <w:szCs w:val="20"/>
              </w:rPr>
              <w:t xml:space="preserve"> рекомендуется размещение следующих объектов спортивной инфраструктуры (в зависимости от численности сельских </w:t>
            </w:r>
            <w:r>
              <w:rPr>
                <w:sz w:val="20"/>
                <w:szCs w:val="20"/>
              </w:rPr>
              <w:t>населенных пунктов</w:t>
            </w:r>
            <w:r w:rsidRPr="005D2A96">
              <w:rPr>
                <w:sz w:val="20"/>
                <w:szCs w:val="20"/>
              </w:rPr>
              <w:t>):</w:t>
            </w:r>
          </w:p>
          <w:p w14:paraId="6B13AA20" w14:textId="138AF929" w:rsidR="005D2A96" w:rsidRPr="005D2A96" w:rsidRDefault="005D2A96" w:rsidP="0073697F">
            <w:pPr>
              <w:pStyle w:val="Default"/>
              <w:numPr>
                <w:ilvl w:val="0"/>
                <w:numId w:val="54"/>
              </w:numPr>
              <w:jc w:val="both"/>
              <w:rPr>
                <w:sz w:val="20"/>
                <w:szCs w:val="20"/>
              </w:rPr>
            </w:pPr>
            <w:r w:rsidRPr="005D2A96">
              <w:rPr>
                <w:sz w:val="20"/>
                <w:szCs w:val="20"/>
              </w:rPr>
              <w:t xml:space="preserve">от 50 до </w:t>
            </w:r>
            <w:r>
              <w:rPr>
                <w:sz w:val="20"/>
                <w:szCs w:val="20"/>
              </w:rPr>
              <w:t>499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объекты рекреационной инфраструктуры, приспособленные для занятий физической культурой и спортом.</w:t>
            </w:r>
          </w:p>
          <w:p w14:paraId="33CC64CA" w14:textId="75B9A9E5" w:rsidR="005D2A96" w:rsidRPr="008B1A73" w:rsidRDefault="005D2A96" w:rsidP="0073697F">
            <w:pPr>
              <w:pStyle w:val="Default"/>
              <w:numPr>
                <w:ilvl w:val="0"/>
                <w:numId w:val="54"/>
              </w:numPr>
              <w:jc w:val="both"/>
              <w:rPr>
                <w:sz w:val="20"/>
                <w:szCs w:val="20"/>
              </w:rPr>
            </w:pPr>
            <w:r w:rsidRPr="005D2A96">
              <w:rPr>
                <w:sz w:val="20"/>
                <w:szCs w:val="20"/>
              </w:rPr>
              <w:t xml:space="preserve">от 500 до </w:t>
            </w:r>
            <w:r>
              <w:rPr>
                <w:sz w:val="20"/>
                <w:szCs w:val="20"/>
              </w:rPr>
              <w:t>4999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bl>
    <w:p w14:paraId="2F17EDDC" w14:textId="2E3B3728" w:rsidR="003D1C12" w:rsidRPr="008B1A73" w:rsidRDefault="003D1C12" w:rsidP="003D1C12">
      <w:pPr>
        <w:keepNext/>
        <w:spacing w:before="120"/>
        <w:jc w:val="right"/>
        <w:rPr>
          <w:bCs/>
        </w:rPr>
      </w:pPr>
      <w:bookmarkStart w:id="37" w:name="OLE_LINK952"/>
      <w:bookmarkStart w:id="38" w:name="OLE_LINK953"/>
      <w:bookmarkStart w:id="39" w:name="OLE_LINK675"/>
      <w:bookmarkStart w:id="40" w:name="OLE_LINK676"/>
      <w:bookmarkStart w:id="41" w:name="OLE_LINK935"/>
      <w:bookmarkStart w:id="42" w:name="OLE_LINK448"/>
      <w:bookmarkStart w:id="43" w:name="OLE_LINK859"/>
      <w:bookmarkStart w:id="44" w:name="OLE_LINK202"/>
      <w:bookmarkStart w:id="45" w:name="OLE_LINK206"/>
      <w:bookmarkStart w:id="46" w:name="OLE_LINK272"/>
      <w:bookmarkStart w:id="47" w:name="OLE_LINK273"/>
      <w:bookmarkEnd w:id="29"/>
      <w:bookmarkEnd w:id="30"/>
      <w:bookmarkEnd w:id="31"/>
      <w:bookmarkEnd w:id="32"/>
      <w:bookmarkEnd w:id="33"/>
      <w:bookmarkEnd w:id="34"/>
      <w:bookmarkEnd w:id="35"/>
      <w:bookmarkEnd w:id="36"/>
      <w:r w:rsidRPr="008B1A73">
        <w:rPr>
          <w:bCs/>
        </w:rPr>
        <w:lastRenderedPageBreak/>
        <w:t>Таблица 1.</w:t>
      </w:r>
      <w:r w:rsidR="00A97925" w:rsidRPr="008B1A73">
        <w:rPr>
          <w:bCs/>
        </w:rPr>
        <w:t>4</w:t>
      </w:r>
    </w:p>
    <w:p w14:paraId="440CD81B" w14:textId="269A2CBE" w:rsidR="003D1C12" w:rsidRPr="008B1A73" w:rsidRDefault="00A97925" w:rsidP="00A97925">
      <w:pPr>
        <w:pStyle w:val="5"/>
        <w:rPr>
          <w:iCs w:val="0"/>
        </w:rPr>
      </w:pPr>
      <w:r w:rsidRPr="008B1A73">
        <w:rPr>
          <w:iCs w:val="0"/>
        </w:rPr>
        <w:t>Объекты</w:t>
      </w:r>
      <w:r w:rsidR="003D1C12" w:rsidRPr="008B1A73">
        <w:rPr>
          <w:iCs w:val="0"/>
        </w:rPr>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694"/>
        <w:gridCol w:w="3401"/>
        <w:gridCol w:w="1134"/>
      </w:tblGrid>
      <w:tr w:rsidR="003D1C12" w:rsidRPr="008B1A73" w14:paraId="01CB7755" w14:textId="77777777" w:rsidTr="006263BE">
        <w:trPr>
          <w:cantSplit/>
          <w:tblHeader/>
        </w:trPr>
        <w:tc>
          <w:tcPr>
            <w:tcW w:w="2122" w:type="dxa"/>
            <w:shd w:val="clear" w:color="auto" w:fill="auto"/>
          </w:tcPr>
          <w:p w14:paraId="3BCB4CB7" w14:textId="77777777" w:rsidR="003D1C12" w:rsidRPr="008B1A73" w:rsidRDefault="003D1C12" w:rsidP="000B1624">
            <w:pPr>
              <w:pStyle w:val="aff5"/>
              <w:ind w:firstLine="0"/>
              <w:jc w:val="center"/>
              <w:rPr>
                <w:b/>
                <w:sz w:val="20"/>
                <w:szCs w:val="20"/>
                <w:lang w:val="ru-RU"/>
              </w:rPr>
            </w:pPr>
            <w:bookmarkStart w:id="48" w:name="OLE_LINK376"/>
            <w:bookmarkStart w:id="49" w:name="OLE_LINK377"/>
            <w:r w:rsidRPr="008B1A73">
              <w:rPr>
                <w:b/>
                <w:sz w:val="20"/>
                <w:szCs w:val="20"/>
                <w:lang w:val="ru-RU"/>
              </w:rPr>
              <w:t>Наименование вида объекта</w:t>
            </w:r>
          </w:p>
        </w:tc>
        <w:tc>
          <w:tcPr>
            <w:tcW w:w="2694" w:type="dxa"/>
            <w:shd w:val="clear" w:color="auto" w:fill="auto"/>
          </w:tcPr>
          <w:p w14:paraId="014AD835" w14:textId="77777777" w:rsidR="003D1C12" w:rsidRPr="008B1A73" w:rsidRDefault="003D1C12"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401" w:type="dxa"/>
            <w:shd w:val="clear" w:color="auto" w:fill="auto"/>
          </w:tcPr>
          <w:p w14:paraId="2F5526EC" w14:textId="77777777" w:rsidR="003D1C12" w:rsidRPr="008B1A73" w:rsidRDefault="003D1C12"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134" w:type="dxa"/>
            <w:shd w:val="clear" w:color="auto" w:fill="auto"/>
          </w:tcPr>
          <w:p w14:paraId="70C2F204" w14:textId="77777777" w:rsidR="003D1C12" w:rsidRPr="008B1A73" w:rsidRDefault="003D1C12" w:rsidP="000B1624">
            <w:pPr>
              <w:pStyle w:val="aff5"/>
              <w:ind w:firstLine="0"/>
              <w:jc w:val="center"/>
              <w:rPr>
                <w:b/>
                <w:sz w:val="20"/>
                <w:szCs w:val="20"/>
                <w:lang w:val="ru-RU"/>
              </w:rPr>
            </w:pPr>
            <w:r w:rsidRPr="008B1A73">
              <w:rPr>
                <w:b/>
                <w:sz w:val="20"/>
                <w:szCs w:val="20"/>
                <w:lang w:val="ru-RU"/>
              </w:rPr>
              <w:t>Значение расчетного показателя</w:t>
            </w:r>
          </w:p>
        </w:tc>
      </w:tr>
      <w:bookmarkEnd w:id="48"/>
      <w:bookmarkEnd w:id="49"/>
      <w:tr w:rsidR="003D1C12" w:rsidRPr="008B1A73" w14:paraId="5096E2CE" w14:textId="77777777" w:rsidTr="006263BE">
        <w:trPr>
          <w:cantSplit/>
        </w:trPr>
        <w:tc>
          <w:tcPr>
            <w:tcW w:w="2122" w:type="dxa"/>
            <w:vMerge w:val="restart"/>
            <w:shd w:val="clear" w:color="auto" w:fill="auto"/>
          </w:tcPr>
          <w:p w14:paraId="75ADBB16" w14:textId="4AE9B5FA" w:rsidR="003D1C12" w:rsidRPr="008B1A73" w:rsidRDefault="002137CF" w:rsidP="006263BE">
            <w:pPr>
              <w:pStyle w:val="aff5"/>
              <w:ind w:firstLine="0"/>
              <w:rPr>
                <w:sz w:val="20"/>
                <w:szCs w:val="20"/>
                <w:lang w:val="ru-RU"/>
              </w:rPr>
            </w:pPr>
            <w:r w:rsidRPr="00A77412">
              <w:rPr>
                <w:sz w:val="20"/>
                <w:szCs w:val="20"/>
                <w:lang w:val="ru-RU"/>
              </w:rPr>
              <w:t>Учреждение клубного типа</w:t>
            </w:r>
            <w:r>
              <w:rPr>
                <w:sz w:val="20"/>
                <w:szCs w:val="20"/>
                <w:lang w:val="ru-RU"/>
              </w:rPr>
              <w:t xml:space="preserve"> (дом культуры, сельский клуб)</w:t>
            </w:r>
          </w:p>
        </w:tc>
        <w:tc>
          <w:tcPr>
            <w:tcW w:w="2694" w:type="dxa"/>
            <w:vMerge w:val="restart"/>
          </w:tcPr>
          <w:p w14:paraId="24EF3894"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8B1A73" w:rsidRDefault="003D1C12" w:rsidP="006263BE">
            <w:pPr>
              <w:pStyle w:val="aff5"/>
              <w:ind w:firstLine="0"/>
              <w:rPr>
                <w:sz w:val="20"/>
                <w:szCs w:val="20"/>
              </w:rPr>
            </w:pPr>
            <w:r w:rsidRPr="008B1A73">
              <w:rPr>
                <w:sz w:val="20"/>
                <w:szCs w:val="20"/>
                <w:lang w:val="ru-RU"/>
              </w:rPr>
              <w:t xml:space="preserve">Количество объектов на сельское поселение, ед. </w:t>
            </w:r>
            <w:r w:rsidRPr="008B1A73">
              <w:rPr>
                <w:sz w:val="20"/>
                <w:szCs w:val="20"/>
              </w:rPr>
              <w:t>[1]</w:t>
            </w:r>
          </w:p>
        </w:tc>
        <w:tc>
          <w:tcPr>
            <w:tcW w:w="1134" w:type="dxa"/>
          </w:tcPr>
          <w:p w14:paraId="0880CF21"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3D1C12" w:rsidRPr="008B1A73" w14:paraId="1EFBD044" w14:textId="77777777" w:rsidTr="006263BE">
        <w:trPr>
          <w:cantSplit/>
        </w:trPr>
        <w:tc>
          <w:tcPr>
            <w:tcW w:w="2122" w:type="dxa"/>
            <w:vMerge/>
            <w:shd w:val="clear" w:color="auto" w:fill="auto"/>
          </w:tcPr>
          <w:p w14:paraId="4787CD0E" w14:textId="77777777" w:rsidR="003D1C12" w:rsidRPr="008B1A73" w:rsidRDefault="003D1C12" w:rsidP="006263BE">
            <w:pPr>
              <w:pStyle w:val="aff5"/>
              <w:ind w:firstLine="0"/>
              <w:rPr>
                <w:sz w:val="20"/>
                <w:szCs w:val="20"/>
                <w:lang w:val="ru-RU"/>
              </w:rPr>
            </w:pPr>
            <w:bookmarkStart w:id="50" w:name="_Hlk497497879"/>
          </w:p>
        </w:tc>
        <w:tc>
          <w:tcPr>
            <w:tcW w:w="2694" w:type="dxa"/>
            <w:vMerge/>
          </w:tcPr>
          <w:p w14:paraId="3FD27238" w14:textId="77777777" w:rsidR="003D1C12" w:rsidRPr="008B1A73" w:rsidRDefault="003D1C12" w:rsidP="006263BE">
            <w:pPr>
              <w:pStyle w:val="aff5"/>
              <w:ind w:firstLine="0"/>
              <w:rPr>
                <w:sz w:val="20"/>
                <w:szCs w:val="20"/>
                <w:lang w:val="ru-RU"/>
              </w:rPr>
            </w:pPr>
          </w:p>
        </w:tc>
        <w:tc>
          <w:tcPr>
            <w:tcW w:w="3401" w:type="dxa"/>
          </w:tcPr>
          <w:p w14:paraId="0774A9E9" w14:textId="77777777" w:rsidR="003D1C12" w:rsidRPr="008B1A73" w:rsidRDefault="003D1C12" w:rsidP="006263BE">
            <w:pPr>
              <w:pStyle w:val="aff5"/>
              <w:ind w:firstLine="0"/>
              <w:rPr>
                <w:sz w:val="20"/>
                <w:szCs w:val="20"/>
                <w:lang w:val="ru-RU"/>
              </w:rPr>
            </w:pPr>
            <w:r w:rsidRPr="008B1A73">
              <w:rPr>
                <w:sz w:val="20"/>
                <w:szCs w:val="20"/>
                <w:lang w:val="ru-RU"/>
              </w:rPr>
              <w:t xml:space="preserve">Количество посадочных мест, мест/1000 чел. </w:t>
            </w:r>
            <w:r w:rsidRPr="008B1A73">
              <w:rPr>
                <w:sz w:val="20"/>
                <w:szCs w:val="20"/>
              </w:rPr>
              <w:t>[2]</w:t>
            </w:r>
            <w:r w:rsidRPr="008B1A73">
              <w:rPr>
                <w:sz w:val="20"/>
                <w:szCs w:val="20"/>
                <w:lang w:val="ru-RU"/>
              </w:rPr>
              <w:t xml:space="preserve"> [3]</w:t>
            </w:r>
          </w:p>
        </w:tc>
        <w:tc>
          <w:tcPr>
            <w:tcW w:w="1134" w:type="dxa"/>
          </w:tcPr>
          <w:p w14:paraId="21A701C6" w14:textId="47589DB8" w:rsidR="003D1C12" w:rsidRPr="008B1A73" w:rsidRDefault="00AD57DC" w:rsidP="000B1624">
            <w:pPr>
              <w:pStyle w:val="aff5"/>
              <w:ind w:firstLine="0"/>
              <w:jc w:val="center"/>
              <w:rPr>
                <w:sz w:val="20"/>
                <w:szCs w:val="20"/>
                <w:lang w:val="ru-RU"/>
              </w:rPr>
            </w:pPr>
            <w:r>
              <w:rPr>
                <w:sz w:val="20"/>
                <w:szCs w:val="20"/>
                <w:lang w:val="ru-RU"/>
              </w:rPr>
              <w:t>150</w:t>
            </w:r>
          </w:p>
        </w:tc>
      </w:tr>
      <w:bookmarkEnd w:id="50"/>
      <w:tr w:rsidR="003D1C12" w:rsidRPr="008B1A73" w14:paraId="5351037E" w14:textId="77777777" w:rsidTr="006263BE">
        <w:trPr>
          <w:cantSplit/>
        </w:trPr>
        <w:tc>
          <w:tcPr>
            <w:tcW w:w="2122" w:type="dxa"/>
            <w:vMerge/>
            <w:shd w:val="clear" w:color="auto" w:fill="auto"/>
          </w:tcPr>
          <w:p w14:paraId="3D71712F" w14:textId="77777777" w:rsidR="003D1C12" w:rsidRPr="008B1A73" w:rsidRDefault="003D1C12" w:rsidP="006263BE">
            <w:pPr>
              <w:pStyle w:val="aff5"/>
              <w:ind w:firstLine="0"/>
              <w:rPr>
                <w:sz w:val="20"/>
                <w:szCs w:val="20"/>
                <w:lang w:val="ru-RU"/>
              </w:rPr>
            </w:pPr>
          </w:p>
        </w:tc>
        <w:tc>
          <w:tcPr>
            <w:tcW w:w="2694" w:type="dxa"/>
            <w:vMerge w:val="restart"/>
          </w:tcPr>
          <w:p w14:paraId="440FDF8E"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8B1A73" w:rsidRDefault="003D1C12"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1225E864"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4FA16C1F" w14:textId="77777777" w:rsidTr="006263BE">
        <w:trPr>
          <w:cantSplit/>
        </w:trPr>
        <w:tc>
          <w:tcPr>
            <w:tcW w:w="2122" w:type="dxa"/>
            <w:vMerge/>
            <w:shd w:val="clear" w:color="auto" w:fill="auto"/>
          </w:tcPr>
          <w:p w14:paraId="65FFD755" w14:textId="77777777" w:rsidR="003D1C12" w:rsidRPr="008B1A73" w:rsidRDefault="003D1C12" w:rsidP="006263BE">
            <w:pPr>
              <w:pStyle w:val="aff5"/>
              <w:ind w:firstLine="0"/>
              <w:rPr>
                <w:sz w:val="20"/>
                <w:szCs w:val="20"/>
                <w:lang w:val="ru-RU"/>
              </w:rPr>
            </w:pPr>
          </w:p>
        </w:tc>
        <w:tc>
          <w:tcPr>
            <w:tcW w:w="2694" w:type="dxa"/>
            <w:vMerge/>
          </w:tcPr>
          <w:p w14:paraId="22F4BA90" w14:textId="77777777" w:rsidR="003D1C12" w:rsidRPr="008B1A73" w:rsidRDefault="003D1C12" w:rsidP="006263BE">
            <w:pPr>
              <w:pStyle w:val="aff5"/>
              <w:ind w:firstLine="0"/>
              <w:rPr>
                <w:sz w:val="20"/>
                <w:szCs w:val="20"/>
                <w:lang w:val="ru-RU"/>
              </w:rPr>
            </w:pPr>
          </w:p>
        </w:tc>
        <w:tc>
          <w:tcPr>
            <w:tcW w:w="3401" w:type="dxa"/>
          </w:tcPr>
          <w:p w14:paraId="21A5E242" w14:textId="59BBC4FD" w:rsidR="003D1C12" w:rsidRPr="008B1A73" w:rsidRDefault="00874347" w:rsidP="006263BE">
            <w:pPr>
              <w:pStyle w:val="aff5"/>
              <w:ind w:firstLine="0"/>
              <w:rPr>
                <w:sz w:val="20"/>
                <w:szCs w:val="20"/>
                <w:lang w:val="ru-RU"/>
              </w:rPr>
            </w:pPr>
            <w:r w:rsidRPr="008B1A73">
              <w:rPr>
                <w:sz w:val="20"/>
                <w:szCs w:val="20"/>
                <w:lang w:val="ru-RU"/>
              </w:rPr>
              <w:t>Пешеходная</w:t>
            </w:r>
            <w:r w:rsidR="003D1C12" w:rsidRPr="008B1A73">
              <w:rPr>
                <w:sz w:val="20"/>
                <w:szCs w:val="20"/>
              </w:rPr>
              <w:t xml:space="preserve"> (</w:t>
            </w:r>
            <w:r w:rsidRPr="008B1A73">
              <w:rPr>
                <w:sz w:val="20"/>
                <w:szCs w:val="20"/>
                <w:lang w:val="ru-RU"/>
              </w:rPr>
              <w:t>шаговая</w:t>
            </w:r>
            <w:r w:rsidR="003D1C12" w:rsidRPr="008B1A73">
              <w:rPr>
                <w:sz w:val="20"/>
                <w:szCs w:val="20"/>
              </w:rPr>
              <w:t xml:space="preserve">) </w:t>
            </w:r>
            <w:r w:rsidR="003D1C12" w:rsidRPr="008B1A73">
              <w:rPr>
                <w:sz w:val="20"/>
                <w:szCs w:val="20"/>
                <w:lang w:val="ru-RU"/>
              </w:rPr>
              <w:t>доступность, мин.</w:t>
            </w:r>
          </w:p>
        </w:tc>
        <w:tc>
          <w:tcPr>
            <w:tcW w:w="1134" w:type="dxa"/>
          </w:tcPr>
          <w:p w14:paraId="73E5BD70"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157A37F5" w14:textId="77777777" w:rsidTr="006263BE">
        <w:trPr>
          <w:cantSplit/>
        </w:trPr>
        <w:tc>
          <w:tcPr>
            <w:tcW w:w="2122" w:type="dxa"/>
            <w:vMerge w:val="restart"/>
            <w:shd w:val="clear" w:color="auto" w:fill="auto"/>
          </w:tcPr>
          <w:p w14:paraId="7EBDB39B" w14:textId="77777777" w:rsidR="003D1C12" w:rsidRPr="008B1A73" w:rsidRDefault="003D1C12" w:rsidP="006263BE">
            <w:pPr>
              <w:pStyle w:val="aff5"/>
              <w:ind w:firstLine="0"/>
              <w:rPr>
                <w:sz w:val="20"/>
                <w:szCs w:val="20"/>
                <w:lang w:val="ru-RU"/>
              </w:rPr>
            </w:pPr>
            <w:r w:rsidRPr="008B1A73">
              <w:rPr>
                <w:sz w:val="20"/>
                <w:szCs w:val="20"/>
                <w:lang w:val="ru-RU"/>
              </w:rPr>
              <w:t>Филиал сельского дома культуры (клуба)</w:t>
            </w:r>
          </w:p>
        </w:tc>
        <w:tc>
          <w:tcPr>
            <w:tcW w:w="2694" w:type="dxa"/>
          </w:tcPr>
          <w:p w14:paraId="4EA0330D"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8B1A73" w:rsidRDefault="003D1C12" w:rsidP="006263BE">
            <w:pPr>
              <w:pStyle w:val="aff5"/>
              <w:ind w:firstLine="0"/>
              <w:rPr>
                <w:sz w:val="20"/>
                <w:szCs w:val="20"/>
                <w:lang w:val="ru-RU"/>
              </w:rPr>
            </w:pPr>
            <w:r w:rsidRPr="008B1A73">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tcPr>
          <w:p w14:paraId="2EB29E93"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250F40" w:rsidRPr="008B1A73" w14:paraId="05A00AC1" w14:textId="77777777" w:rsidTr="006263BE">
        <w:trPr>
          <w:cantSplit/>
        </w:trPr>
        <w:tc>
          <w:tcPr>
            <w:tcW w:w="2122" w:type="dxa"/>
            <w:vMerge/>
            <w:shd w:val="clear" w:color="auto" w:fill="auto"/>
          </w:tcPr>
          <w:p w14:paraId="132B4FB2" w14:textId="77777777" w:rsidR="00250F40" w:rsidRPr="008B1A73" w:rsidRDefault="00250F40" w:rsidP="006263BE">
            <w:pPr>
              <w:pStyle w:val="aff5"/>
              <w:ind w:firstLine="0"/>
              <w:rPr>
                <w:sz w:val="20"/>
                <w:szCs w:val="20"/>
                <w:lang w:val="ru-RU"/>
              </w:rPr>
            </w:pPr>
          </w:p>
        </w:tc>
        <w:tc>
          <w:tcPr>
            <w:tcW w:w="2694" w:type="dxa"/>
            <w:vMerge w:val="restart"/>
          </w:tcPr>
          <w:p w14:paraId="7F9D24AB" w14:textId="0180A793"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4A94BF7D" w14:textId="421CF92C" w:rsidR="00250F40" w:rsidRPr="008B1A73" w:rsidRDefault="00250F40"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4782F28E" w14:textId="6C8FF342"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07E957CB" w14:textId="77777777" w:rsidTr="006263BE">
        <w:trPr>
          <w:cantSplit/>
        </w:trPr>
        <w:tc>
          <w:tcPr>
            <w:tcW w:w="2122" w:type="dxa"/>
            <w:vMerge/>
            <w:shd w:val="clear" w:color="auto" w:fill="auto"/>
          </w:tcPr>
          <w:p w14:paraId="00683AC3" w14:textId="77777777" w:rsidR="00250F40" w:rsidRPr="008B1A73" w:rsidRDefault="00250F40" w:rsidP="006263BE">
            <w:pPr>
              <w:pStyle w:val="aff5"/>
              <w:ind w:firstLine="0"/>
              <w:rPr>
                <w:sz w:val="20"/>
                <w:szCs w:val="20"/>
                <w:lang w:val="ru-RU"/>
              </w:rPr>
            </w:pPr>
          </w:p>
        </w:tc>
        <w:tc>
          <w:tcPr>
            <w:tcW w:w="2694" w:type="dxa"/>
            <w:vMerge/>
          </w:tcPr>
          <w:p w14:paraId="39A2F480" w14:textId="77777777" w:rsidR="00250F40" w:rsidRPr="008B1A73" w:rsidRDefault="00250F40" w:rsidP="006263BE">
            <w:pPr>
              <w:pStyle w:val="aff5"/>
              <w:ind w:firstLine="0"/>
              <w:rPr>
                <w:sz w:val="20"/>
                <w:szCs w:val="20"/>
                <w:lang w:val="ru-RU"/>
              </w:rPr>
            </w:pPr>
          </w:p>
        </w:tc>
        <w:tc>
          <w:tcPr>
            <w:tcW w:w="3401" w:type="dxa"/>
          </w:tcPr>
          <w:p w14:paraId="3B8AAC0B" w14:textId="697428DB" w:rsidR="00250F40" w:rsidRPr="008B1A73" w:rsidRDefault="00250F40" w:rsidP="006263BE">
            <w:pPr>
              <w:pStyle w:val="aff5"/>
              <w:ind w:firstLine="0"/>
              <w:rPr>
                <w:sz w:val="20"/>
                <w:szCs w:val="20"/>
                <w:lang w:val="ru-RU"/>
              </w:rPr>
            </w:pPr>
            <w:r w:rsidRPr="008B1A73">
              <w:rPr>
                <w:sz w:val="20"/>
                <w:szCs w:val="20"/>
                <w:lang w:val="ru-RU"/>
              </w:rPr>
              <w:t>Пешеходная</w:t>
            </w:r>
            <w:r w:rsidRPr="008B1A73">
              <w:rPr>
                <w:sz w:val="20"/>
                <w:szCs w:val="20"/>
              </w:rPr>
              <w:t xml:space="preserve"> (</w:t>
            </w:r>
            <w:r w:rsidRPr="008B1A73">
              <w:rPr>
                <w:sz w:val="20"/>
                <w:szCs w:val="20"/>
                <w:lang w:val="ru-RU"/>
              </w:rPr>
              <w:t>шаговая</w:t>
            </w:r>
            <w:r w:rsidRPr="008B1A73">
              <w:rPr>
                <w:sz w:val="20"/>
                <w:szCs w:val="20"/>
              </w:rPr>
              <w:t xml:space="preserve">) </w:t>
            </w:r>
            <w:r w:rsidRPr="008B1A73">
              <w:rPr>
                <w:sz w:val="20"/>
                <w:szCs w:val="20"/>
                <w:lang w:val="ru-RU"/>
              </w:rPr>
              <w:t>доступность, мин.</w:t>
            </w:r>
          </w:p>
        </w:tc>
        <w:tc>
          <w:tcPr>
            <w:tcW w:w="1134" w:type="dxa"/>
          </w:tcPr>
          <w:p w14:paraId="51F6E62E" w14:textId="28503965"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7E22FCF6" w14:textId="77777777" w:rsidTr="006263BE">
        <w:trPr>
          <w:cantSplit/>
        </w:trPr>
        <w:tc>
          <w:tcPr>
            <w:tcW w:w="2122" w:type="dxa"/>
            <w:vMerge w:val="restart"/>
            <w:shd w:val="clear" w:color="auto" w:fill="auto"/>
          </w:tcPr>
          <w:p w14:paraId="0488207E" w14:textId="77777777" w:rsidR="00250F40" w:rsidRPr="008B1A73" w:rsidRDefault="00250F40" w:rsidP="006263BE">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5765B2E" w14:textId="452103EB" w:rsidR="00250F40" w:rsidRPr="008B1A73" w:rsidRDefault="00250F40" w:rsidP="006263BE">
            <w:pPr>
              <w:pStyle w:val="aff5"/>
              <w:ind w:firstLine="0"/>
              <w:rPr>
                <w:sz w:val="20"/>
                <w:szCs w:val="20"/>
                <w:lang w:val="ru-RU"/>
              </w:rPr>
            </w:pPr>
            <w:r w:rsidRPr="008B1A73">
              <w:rPr>
                <w:sz w:val="20"/>
                <w:szCs w:val="20"/>
                <w:lang w:val="ru-RU"/>
              </w:rPr>
              <w:t>Площадь пола, кв. м на 1000 чел.</w:t>
            </w:r>
          </w:p>
        </w:tc>
        <w:tc>
          <w:tcPr>
            <w:tcW w:w="1134" w:type="dxa"/>
          </w:tcPr>
          <w:p w14:paraId="7894C3A8" w14:textId="77777777" w:rsidR="00250F40" w:rsidRPr="008B1A73" w:rsidRDefault="00250F40" w:rsidP="00250F40">
            <w:pPr>
              <w:pStyle w:val="aff5"/>
              <w:ind w:firstLine="0"/>
              <w:jc w:val="center"/>
              <w:rPr>
                <w:sz w:val="20"/>
                <w:szCs w:val="20"/>
                <w:lang w:val="ru-RU"/>
              </w:rPr>
            </w:pPr>
            <w:r w:rsidRPr="008B1A73">
              <w:rPr>
                <w:sz w:val="20"/>
                <w:szCs w:val="20"/>
                <w:lang w:val="ru-RU"/>
              </w:rPr>
              <w:t>55</w:t>
            </w:r>
          </w:p>
        </w:tc>
      </w:tr>
      <w:tr w:rsidR="00250F40" w:rsidRPr="008B1A73" w14:paraId="690C572F" w14:textId="77777777" w:rsidTr="006263BE">
        <w:trPr>
          <w:cantSplit/>
        </w:trPr>
        <w:tc>
          <w:tcPr>
            <w:tcW w:w="2122" w:type="dxa"/>
            <w:vMerge/>
            <w:shd w:val="clear" w:color="auto" w:fill="auto"/>
          </w:tcPr>
          <w:p w14:paraId="1F4F702A" w14:textId="77777777" w:rsidR="00250F40" w:rsidRPr="008B1A73" w:rsidRDefault="00250F40" w:rsidP="006263BE">
            <w:pPr>
              <w:pStyle w:val="aff5"/>
              <w:ind w:firstLine="0"/>
              <w:rPr>
                <w:sz w:val="20"/>
                <w:szCs w:val="20"/>
                <w:lang w:val="ru-RU"/>
              </w:rPr>
            </w:pPr>
          </w:p>
        </w:tc>
        <w:tc>
          <w:tcPr>
            <w:tcW w:w="2694" w:type="dxa"/>
          </w:tcPr>
          <w:p w14:paraId="458ECC6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24480C2"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2CD00461" w14:textId="77777777" w:rsidTr="006263BE">
        <w:trPr>
          <w:cantSplit/>
        </w:trPr>
        <w:tc>
          <w:tcPr>
            <w:tcW w:w="2122" w:type="dxa"/>
            <w:vMerge w:val="restart"/>
            <w:shd w:val="clear" w:color="auto" w:fill="auto"/>
          </w:tcPr>
          <w:p w14:paraId="19799592" w14:textId="77777777" w:rsidR="00250F40" w:rsidRPr="008B1A73" w:rsidRDefault="00250F40" w:rsidP="006263BE">
            <w:pPr>
              <w:pStyle w:val="aff5"/>
              <w:ind w:firstLine="0"/>
              <w:rPr>
                <w:sz w:val="20"/>
                <w:szCs w:val="20"/>
                <w:lang w:val="ru-RU"/>
              </w:rPr>
            </w:pPr>
            <w:r w:rsidRPr="008B1A73">
              <w:rPr>
                <w:sz w:val="20"/>
                <w:szCs w:val="20"/>
                <w:lang w:val="ru-RU"/>
              </w:rPr>
              <w:t>Танцевальные залы</w:t>
            </w:r>
          </w:p>
        </w:tc>
        <w:tc>
          <w:tcPr>
            <w:tcW w:w="2694" w:type="dxa"/>
          </w:tcPr>
          <w:p w14:paraId="686BC04D"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BD4801" w14:textId="77777777" w:rsidR="00250F40" w:rsidRPr="008B1A73" w:rsidRDefault="00250F40" w:rsidP="006263BE">
            <w:pPr>
              <w:pStyle w:val="aff5"/>
              <w:ind w:firstLine="0"/>
              <w:rPr>
                <w:sz w:val="20"/>
                <w:szCs w:val="20"/>
                <w:lang w:val="ru-RU"/>
              </w:rPr>
            </w:pPr>
            <w:r w:rsidRPr="008B1A73">
              <w:rPr>
                <w:sz w:val="20"/>
                <w:szCs w:val="20"/>
                <w:lang w:val="ru-RU"/>
              </w:rPr>
              <w:t>Количество мест на 1000 чел.</w:t>
            </w:r>
          </w:p>
        </w:tc>
        <w:tc>
          <w:tcPr>
            <w:tcW w:w="1134" w:type="dxa"/>
          </w:tcPr>
          <w:p w14:paraId="608015C5" w14:textId="77777777" w:rsidR="00250F40" w:rsidRPr="008B1A73" w:rsidRDefault="00250F40" w:rsidP="00250F40">
            <w:pPr>
              <w:pStyle w:val="aff5"/>
              <w:ind w:firstLine="0"/>
              <w:jc w:val="center"/>
              <w:rPr>
                <w:sz w:val="20"/>
                <w:szCs w:val="20"/>
                <w:lang w:val="ru-RU"/>
              </w:rPr>
            </w:pPr>
            <w:r w:rsidRPr="008B1A73">
              <w:rPr>
                <w:sz w:val="20"/>
                <w:szCs w:val="20"/>
                <w:lang w:val="ru-RU"/>
              </w:rPr>
              <w:t>6</w:t>
            </w:r>
          </w:p>
        </w:tc>
      </w:tr>
      <w:tr w:rsidR="00250F40" w:rsidRPr="008B1A73" w14:paraId="469B1229" w14:textId="77777777" w:rsidTr="006263BE">
        <w:trPr>
          <w:cantSplit/>
        </w:trPr>
        <w:tc>
          <w:tcPr>
            <w:tcW w:w="2122" w:type="dxa"/>
            <w:vMerge/>
            <w:shd w:val="clear" w:color="auto" w:fill="auto"/>
          </w:tcPr>
          <w:p w14:paraId="4344C099" w14:textId="77777777" w:rsidR="00250F40" w:rsidRPr="008B1A73" w:rsidRDefault="00250F40" w:rsidP="006263BE">
            <w:pPr>
              <w:pStyle w:val="aff5"/>
              <w:ind w:firstLine="0"/>
              <w:rPr>
                <w:sz w:val="20"/>
                <w:szCs w:val="20"/>
                <w:lang w:val="ru-RU"/>
              </w:rPr>
            </w:pPr>
          </w:p>
        </w:tc>
        <w:tc>
          <w:tcPr>
            <w:tcW w:w="2694" w:type="dxa"/>
          </w:tcPr>
          <w:p w14:paraId="3F9D92BC"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B131861"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76E59CA7" w14:textId="77777777" w:rsidTr="006263BE">
        <w:trPr>
          <w:cantSplit/>
        </w:trPr>
        <w:tc>
          <w:tcPr>
            <w:tcW w:w="2122" w:type="dxa"/>
            <w:vMerge w:val="restart"/>
            <w:shd w:val="clear" w:color="auto" w:fill="auto"/>
          </w:tcPr>
          <w:p w14:paraId="46148F54" w14:textId="77777777" w:rsidR="00250F40" w:rsidRPr="008B1A73" w:rsidRDefault="00250F40" w:rsidP="006263BE">
            <w:pPr>
              <w:pStyle w:val="aff5"/>
              <w:ind w:firstLine="0"/>
              <w:rPr>
                <w:sz w:val="20"/>
                <w:szCs w:val="20"/>
                <w:lang w:val="ru-RU"/>
              </w:rPr>
            </w:pPr>
            <w:r w:rsidRPr="008B1A73">
              <w:rPr>
                <w:sz w:val="20"/>
                <w:szCs w:val="20"/>
                <w:lang w:val="ru-RU"/>
              </w:rPr>
              <w:t>Концертные залы</w:t>
            </w:r>
          </w:p>
        </w:tc>
        <w:tc>
          <w:tcPr>
            <w:tcW w:w="2694" w:type="dxa"/>
          </w:tcPr>
          <w:p w14:paraId="1DCB5A97"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D5F1ADD" w14:textId="77777777" w:rsidR="00250F40" w:rsidRPr="008B1A73" w:rsidRDefault="00250F40" w:rsidP="00250F40">
            <w:pPr>
              <w:pStyle w:val="aff5"/>
              <w:ind w:firstLine="0"/>
              <w:jc w:val="left"/>
              <w:rPr>
                <w:sz w:val="20"/>
                <w:szCs w:val="20"/>
                <w:lang w:val="ru-RU"/>
              </w:rPr>
            </w:pPr>
            <w:r w:rsidRPr="008B1A73">
              <w:rPr>
                <w:sz w:val="20"/>
                <w:szCs w:val="20"/>
                <w:lang w:val="ru-RU"/>
              </w:rPr>
              <w:t>Количество мест на 1000 чел.</w:t>
            </w:r>
          </w:p>
        </w:tc>
        <w:tc>
          <w:tcPr>
            <w:tcW w:w="1134" w:type="dxa"/>
          </w:tcPr>
          <w:p w14:paraId="6496591D" w14:textId="77777777" w:rsidR="00250F40" w:rsidRPr="008B1A73" w:rsidRDefault="00250F40" w:rsidP="00250F40">
            <w:pPr>
              <w:pStyle w:val="aff5"/>
              <w:ind w:firstLine="0"/>
              <w:jc w:val="center"/>
              <w:rPr>
                <w:sz w:val="20"/>
                <w:szCs w:val="20"/>
                <w:lang w:val="ru-RU"/>
              </w:rPr>
            </w:pPr>
            <w:r w:rsidRPr="008B1A73">
              <w:rPr>
                <w:sz w:val="20"/>
                <w:szCs w:val="20"/>
                <w:lang w:val="ru-RU"/>
              </w:rPr>
              <w:t>4</w:t>
            </w:r>
          </w:p>
        </w:tc>
      </w:tr>
      <w:tr w:rsidR="00250F40" w:rsidRPr="008B1A73" w14:paraId="5E2B34A6" w14:textId="77777777" w:rsidTr="006263BE">
        <w:trPr>
          <w:cantSplit/>
        </w:trPr>
        <w:tc>
          <w:tcPr>
            <w:tcW w:w="2122" w:type="dxa"/>
            <w:vMerge/>
            <w:shd w:val="clear" w:color="auto" w:fill="auto"/>
          </w:tcPr>
          <w:p w14:paraId="61B79AD1" w14:textId="77777777" w:rsidR="00250F40" w:rsidRPr="008B1A73" w:rsidRDefault="00250F40" w:rsidP="006263BE">
            <w:pPr>
              <w:pStyle w:val="aff5"/>
              <w:ind w:firstLine="0"/>
              <w:rPr>
                <w:sz w:val="20"/>
                <w:szCs w:val="20"/>
                <w:lang w:val="ru-RU"/>
              </w:rPr>
            </w:pPr>
          </w:p>
        </w:tc>
        <w:tc>
          <w:tcPr>
            <w:tcW w:w="2694" w:type="dxa"/>
          </w:tcPr>
          <w:p w14:paraId="5BBB305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373A99CE"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312938E1" w14:textId="77777777" w:rsidTr="006263BE">
        <w:trPr>
          <w:cantSplit/>
        </w:trPr>
        <w:tc>
          <w:tcPr>
            <w:tcW w:w="9351" w:type="dxa"/>
            <w:gridSpan w:val="4"/>
            <w:shd w:val="clear" w:color="auto" w:fill="auto"/>
          </w:tcPr>
          <w:p w14:paraId="7072C0F2" w14:textId="77777777" w:rsidR="00250F40" w:rsidRPr="008B1A73" w:rsidRDefault="00250F40" w:rsidP="00250F40">
            <w:pPr>
              <w:pStyle w:val="Default"/>
              <w:jc w:val="both"/>
              <w:rPr>
                <w:b/>
                <w:sz w:val="20"/>
                <w:szCs w:val="20"/>
              </w:rPr>
            </w:pPr>
            <w:r w:rsidRPr="008B1A73">
              <w:rPr>
                <w:b/>
                <w:sz w:val="20"/>
                <w:szCs w:val="20"/>
              </w:rPr>
              <w:t>Примечание:</w:t>
            </w:r>
          </w:p>
          <w:p w14:paraId="7D60F1FB" w14:textId="11CC98EF" w:rsidR="00250F40" w:rsidRPr="008B1A73" w:rsidRDefault="00250F40" w:rsidP="00250F40">
            <w:pPr>
              <w:pStyle w:val="aff5"/>
              <w:ind w:firstLine="0"/>
              <w:rPr>
                <w:sz w:val="20"/>
                <w:szCs w:val="20"/>
                <w:lang w:val="ru-RU"/>
              </w:rPr>
            </w:pPr>
            <w:r w:rsidRPr="008B1A73">
              <w:rPr>
                <w:sz w:val="20"/>
                <w:szCs w:val="20"/>
                <w:lang w:val="ru-RU"/>
              </w:rPr>
              <w:t xml:space="preserve">1. Дом культуры размещается в административном центре сельского поселения – селе </w:t>
            </w:r>
            <w:r w:rsidR="00FC221E">
              <w:rPr>
                <w:sz w:val="20"/>
                <w:szCs w:val="20"/>
                <w:lang w:val="ru-RU"/>
              </w:rPr>
              <w:t>Озерное</w:t>
            </w:r>
            <w:r w:rsidRPr="008B1A73">
              <w:rPr>
                <w:sz w:val="20"/>
                <w:szCs w:val="20"/>
                <w:lang w:val="ru-RU"/>
              </w:rPr>
              <w:t>.</w:t>
            </w:r>
          </w:p>
          <w:p w14:paraId="0B3023F2" w14:textId="77777777" w:rsidR="00250F40" w:rsidRPr="008B1A73" w:rsidRDefault="00250F40" w:rsidP="00250F40">
            <w:pPr>
              <w:pStyle w:val="aff5"/>
              <w:ind w:firstLine="0"/>
              <w:rPr>
                <w:sz w:val="20"/>
                <w:szCs w:val="20"/>
                <w:lang w:val="ru-RU"/>
              </w:rPr>
            </w:pPr>
            <w:r w:rsidRPr="008B1A73">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0FDE06ED" w:rsidR="00250F40" w:rsidRPr="008B1A73" w:rsidRDefault="00250F40" w:rsidP="00250F40">
            <w:pPr>
              <w:pStyle w:val="aff5"/>
              <w:ind w:firstLine="0"/>
              <w:rPr>
                <w:sz w:val="20"/>
                <w:szCs w:val="20"/>
                <w:lang w:val="ru-RU"/>
              </w:rPr>
            </w:pPr>
            <w:r w:rsidRPr="008B1A73">
              <w:rPr>
                <w:sz w:val="20"/>
                <w:szCs w:val="20"/>
                <w:lang w:val="ru-RU"/>
              </w:rPr>
              <w:t xml:space="preserve">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8B1A73">
              <w:rPr>
                <w:sz w:val="20"/>
                <w:szCs w:val="20"/>
                <w:lang w:val="ru-RU"/>
              </w:rPr>
              <w:t>аудиокомментирования</w:t>
            </w:r>
            <w:proofErr w:type="spellEnd"/>
          </w:p>
        </w:tc>
      </w:tr>
    </w:tbl>
    <w:bookmarkEnd w:id="37"/>
    <w:bookmarkEnd w:id="38"/>
    <w:bookmarkEnd w:id="39"/>
    <w:bookmarkEnd w:id="40"/>
    <w:bookmarkEnd w:id="41"/>
    <w:bookmarkEnd w:id="42"/>
    <w:p w14:paraId="0D3E1DC9" w14:textId="0F330E87" w:rsidR="00666B23" w:rsidRPr="008B1A73" w:rsidRDefault="00666B23" w:rsidP="00666B23">
      <w:pPr>
        <w:keepNext/>
        <w:spacing w:before="120"/>
        <w:jc w:val="right"/>
        <w:rPr>
          <w:bCs/>
        </w:rPr>
      </w:pPr>
      <w:r w:rsidRPr="008B1A73">
        <w:rPr>
          <w:bCs/>
        </w:rPr>
        <w:t>Таблица 1.</w:t>
      </w:r>
      <w:r w:rsidR="008647FC" w:rsidRPr="008B1A73">
        <w:rPr>
          <w:bCs/>
        </w:rPr>
        <w:t>5</w:t>
      </w:r>
    </w:p>
    <w:p w14:paraId="23097340" w14:textId="5F069334"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8B1A73" w14:paraId="55CF10C2" w14:textId="77777777" w:rsidTr="00FA7CDC">
        <w:trPr>
          <w:trHeight w:val="70"/>
          <w:tblHeader/>
        </w:trPr>
        <w:tc>
          <w:tcPr>
            <w:tcW w:w="2013" w:type="dxa"/>
            <w:shd w:val="clear" w:color="auto" w:fill="auto"/>
          </w:tcPr>
          <w:p w14:paraId="530CCFF7"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вида объекта</w:t>
            </w:r>
          </w:p>
        </w:tc>
        <w:tc>
          <w:tcPr>
            <w:tcW w:w="1810" w:type="dxa"/>
            <w:shd w:val="clear" w:color="auto" w:fill="auto"/>
          </w:tcPr>
          <w:p w14:paraId="2D932913"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Тип расчетного показателя</w:t>
            </w:r>
          </w:p>
        </w:tc>
        <w:tc>
          <w:tcPr>
            <w:tcW w:w="3402" w:type="dxa"/>
            <w:shd w:val="clear" w:color="auto" w:fill="auto"/>
          </w:tcPr>
          <w:p w14:paraId="019B786D"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127" w:type="dxa"/>
            <w:shd w:val="clear" w:color="auto" w:fill="auto"/>
          </w:tcPr>
          <w:p w14:paraId="44679BC1" w14:textId="4776C23E" w:rsidR="003263B5" w:rsidRPr="008B1A73" w:rsidRDefault="00FA7CDC" w:rsidP="00527435">
            <w:pPr>
              <w:pStyle w:val="aff5"/>
              <w:keepNext/>
              <w:ind w:firstLine="0"/>
              <w:jc w:val="center"/>
              <w:rPr>
                <w:b/>
                <w:sz w:val="20"/>
                <w:szCs w:val="20"/>
                <w:lang w:val="ru-RU"/>
              </w:rPr>
            </w:pPr>
            <w:r>
              <w:rPr>
                <w:b/>
                <w:sz w:val="20"/>
                <w:szCs w:val="20"/>
                <w:lang w:val="ru-RU"/>
              </w:rPr>
              <w:t>Значение</w:t>
            </w:r>
            <w:r w:rsidR="003263B5" w:rsidRPr="008B1A73">
              <w:rPr>
                <w:b/>
                <w:sz w:val="20"/>
                <w:szCs w:val="20"/>
                <w:lang w:val="ru-RU"/>
              </w:rPr>
              <w:t xml:space="preserve"> расчетного показателя</w:t>
            </w:r>
          </w:p>
        </w:tc>
      </w:tr>
      <w:tr w:rsidR="003263B5" w:rsidRPr="008B1A73" w14:paraId="330F9F98" w14:textId="77777777" w:rsidTr="00AF4815">
        <w:trPr>
          <w:trHeight w:val="513"/>
        </w:trPr>
        <w:tc>
          <w:tcPr>
            <w:tcW w:w="2013" w:type="dxa"/>
            <w:vMerge w:val="restart"/>
            <w:shd w:val="clear" w:color="auto" w:fill="auto"/>
          </w:tcPr>
          <w:p w14:paraId="03C2B906" w14:textId="77777777" w:rsidR="003263B5" w:rsidRPr="008B1A73" w:rsidRDefault="003263B5" w:rsidP="006263BE">
            <w:pPr>
              <w:pStyle w:val="aff5"/>
              <w:ind w:firstLine="0"/>
              <w:rPr>
                <w:sz w:val="20"/>
                <w:szCs w:val="20"/>
                <w:lang w:val="ru-RU"/>
              </w:rPr>
            </w:pPr>
            <w:r w:rsidRPr="008B1A73">
              <w:rPr>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8B1A73" w:rsidRDefault="003263B5" w:rsidP="006263BE">
            <w:pPr>
              <w:pStyle w:val="aff5"/>
              <w:ind w:firstLine="0"/>
              <w:rPr>
                <w:sz w:val="20"/>
                <w:szCs w:val="20"/>
                <w:lang w:val="ru-RU"/>
              </w:rPr>
            </w:pPr>
            <w:r w:rsidRPr="008B1A73">
              <w:rPr>
                <w:sz w:val="20"/>
                <w:szCs w:val="20"/>
                <w:lang w:val="ru-RU"/>
              </w:rPr>
              <w:t xml:space="preserve">Обеспеченность контейнерными площадками, % </w:t>
            </w:r>
          </w:p>
        </w:tc>
        <w:tc>
          <w:tcPr>
            <w:tcW w:w="2127" w:type="dxa"/>
            <w:shd w:val="clear" w:color="auto" w:fill="auto"/>
          </w:tcPr>
          <w:p w14:paraId="7DBF6842" w14:textId="584840F1"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3AA8C655" w14:textId="77777777" w:rsidTr="00AF4815">
        <w:trPr>
          <w:trHeight w:val="513"/>
        </w:trPr>
        <w:tc>
          <w:tcPr>
            <w:tcW w:w="2013" w:type="dxa"/>
            <w:vMerge/>
            <w:shd w:val="clear" w:color="auto" w:fill="auto"/>
          </w:tcPr>
          <w:p w14:paraId="796A482E"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7D60153A" w14:textId="77777777" w:rsidR="003263B5" w:rsidRPr="008B1A73" w:rsidRDefault="003263B5" w:rsidP="006263BE">
            <w:pPr>
              <w:pStyle w:val="aff5"/>
              <w:ind w:firstLine="0"/>
              <w:rPr>
                <w:sz w:val="20"/>
                <w:szCs w:val="20"/>
                <w:lang w:val="ru-RU"/>
              </w:rPr>
            </w:pPr>
          </w:p>
        </w:tc>
        <w:tc>
          <w:tcPr>
            <w:tcW w:w="3402" w:type="dxa"/>
            <w:shd w:val="clear" w:color="auto" w:fill="auto"/>
          </w:tcPr>
          <w:p w14:paraId="6A1B5079" w14:textId="77777777" w:rsidR="003263B5" w:rsidRPr="008B1A73" w:rsidRDefault="003263B5" w:rsidP="006263BE">
            <w:pPr>
              <w:pStyle w:val="aff5"/>
              <w:ind w:firstLine="0"/>
              <w:rPr>
                <w:sz w:val="20"/>
                <w:szCs w:val="20"/>
                <w:lang w:val="ru-RU"/>
              </w:rPr>
            </w:pPr>
            <w:r w:rsidRPr="008B1A73">
              <w:rPr>
                <w:sz w:val="20"/>
                <w:szCs w:val="20"/>
                <w:lang w:val="ru-RU"/>
              </w:rPr>
              <w:t>Количество контейнеров на площадку, ед.</w:t>
            </w:r>
          </w:p>
        </w:tc>
        <w:tc>
          <w:tcPr>
            <w:tcW w:w="2127" w:type="dxa"/>
            <w:shd w:val="clear" w:color="auto" w:fill="auto"/>
          </w:tcPr>
          <w:p w14:paraId="34EB1C48" w14:textId="77777777" w:rsidR="003263B5" w:rsidRPr="008B1A73" w:rsidRDefault="003263B5" w:rsidP="003263B5">
            <w:pPr>
              <w:pStyle w:val="aff5"/>
              <w:ind w:firstLine="0"/>
              <w:jc w:val="center"/>
              <w:rPr>
                <w:sz w:val="20"/>
                <w:szCs w:val="20"/>
                <w:lang w:val="ru-RU"/>
              </w:rPr>
            </w:pPr>
            <w:r w:rsidRPr="008B1A73">
              <w:rPr>
                <w:sz w:val="20"/>
                <w:szCs w:val="20"/>
                <w:lang w:val="ru-RU"/>
              </w:rPr>
              <w:t>3-4</w:t>
            </w:r>
          </w:p>
        </w:tc>
      </w:tr>
      <w:tr w:rsidR="003263B5" w:rsidRPr="008B1A73" w14:paraId="472E1126" w14:textId="77777777" w:rsidTr="00AF4815">
        <w:trPr>
          <w:trHeight w:val="513"/>
        </w:trPr>
        <w:tc>
          <w:tcPr>
            <w:tcW w:w="2013" w:type="dxa"/>
            <w:vMerge/>
            <w:shd w:val="clear" w:color="auto" w:fill="auto"/>
          </w:tcPr>
          <w:p w14:paraId="77CD6BFD"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1EB4C332" w14:textId="77777777" w:rsidR="003263B5" w:rsidRPr="008B1A73" w:rsidRDefault="003263B5" w:rsidP="006263BE">
            <w:pPr>
              <w:pStyle w:val="aff5"/>
              <w:ind w:firstLine="0"/>
              <w:rPr>
                <w:sz w:val="20"/>
                <w:szCs w:val="20"/>
                <w:lang w:val="ru-RU"/>
              </w:rPr>
            </w:pPr>
          </w:p>
        </w:tc>
        <w:tc>
          <w:tcPr>
            <w:tcW w:w="3402" w:type="dxa"/>
            <w:shd w:val="clear" w:color="auto" w:fill="auto"/>
          </w:tcPr>
          <w:p w14:paraId="17B1196D" w14:textId="77777777" w:rsidR="003263B5" w:rsidRPr="008B1A73" w:rsidRDefault="003263B5" w:rsidP="006263BE">
            <w:pPr>
              <w:pStyle w:val="aff5"/>
              <w:ind w:firstLine="0"/>
              <w:rPr>
                <w:sz w:val="20"/>
                <w:szCs w:val="20"/>
                <w:lang w:val="ru-RU"/>
              </w:rPr>
            </w:pPr>
            <w:r w:rsidRPr="008B1A73">
              <w:rPr>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8B1A73" w:rsidRDefault="003263B5" w:rsidP="003263B5">
            <w:pPr>
              <w:pStyle w:val="aff5"/>
              <w:ind w:firstLine="0"/>
              <w:jc w:val="center"/>
              <w:rPr>
                <w:sz w:val="20"/>
                <w:szCs w:val="20"/>
              </w:rPr>
            </w:pPr>
            <w:r w:rsidRPr="008B1A73">
              <w:rPr>
                <w:sz w:val="20"/>
                <w:szCs w:val="20"/>
                <w:lang w:val="ru-RU"/>
              </w:rPr>
              <w:t xml:space="preserve">0,03 </w:t>
            </w:r>
            <w:r w:rsidRPr="008B1A73">
              <w:rPr>
                <w:sz w:val="20"/>
                <w:szCs w:val="20"/>
              </w:rPr>
              <w:t>[3]</w:t>
            </w:r>
          </w:p>
        </w:tc>
      </w:tr>
      <w:tr w:rsidR="003263B5" w:rsidRPr="008B1A73" w14:paraId="2A13F491" w14:textId="77777777" w:rsidTr="00AF4815">
        <w:trPr>
          <w:trHeight w:val="906"/>
        </w:trPr>
        <w:tc>
          <w:tcPr>
            <w:tcW w:w="2013" w:type="dxa"/>
            <w:vMerge/>
            <w:shd w:val="clear" w:color="auto" w:fill="auto"/>
          </w:tcPr>
          <w:p w14:paraId="4D54B439" w14:textId="77777777" w:rsidR="003263B5" w:rsidRPr="008B1A73" w:rsidRDefault="003263B5" w:rsidP="006263BE">
            <w:pPr>
              <w:pStyle w:val="aff5"/>
              <w:ind w:firstLine="0"/>
              <w:rPr>
                <w:sz w:val="20"/>
                <w:szCs w:val="20"/>
                <w:lang w:val="ru-RU"/>
              </w:rPr>
            </w:pPr>
          </w:p>
        </w:tc>
        <w:tc>
          <w:tcPr>
            <w:tcW w:w="1810" w:type="dxa"/>
            <w:shd w:val="clear" w:color="auto" w:fill="auto"/>
          </w:tcPr>
          <w:p w14:paraId="4592D9A1"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8B1A73" w:rsidRDefault="003263B5" w:rsidP="006263BE">
            <w:pPr>
              <w:pStyle w:val="aff5"/>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70A37D6D" w14:textId="77777777" w:rsidTr="00AF4815">
        <w:trPr>
          <w:trHeight w:val="513"/>
        </w:trPr>
        <w:tc>
          <w:tcPr>
            <w:tcW w:w="9354" w:type="dxa"/>
            <w:gridSpan w:val="4"/>
            <w:shd w:val="clear" w:color="auto" w:fill="auto"/>
          </w:tcPr>
          <w:p w14:paraId="5A9A2D20" w14:textId="77777777" w:rsidR="003263B5" w:rsidRPr="008B1A73" w:rsidRDefault="003263B5" w:rsidP="003263B5">
            <w:pPr>
              <w:pStyle w:val="aff5"/>
              <w:ind w:firstLine="0"/>
              <w:rPr>
                <w:b/>
                <w:bCs/>
                <w:sz w:val="20"/>
                <w:szCs w:val="20"/>
                <w:lang w:val="ru-RU"/>
              </w:rPr>
            </w:pPr>
            <w:r w:rsidRPr="008B1A73">
              <w:rPr>
                <w:b/>
                <w:bCs/>
                <w:sz w:val="20"/>
                <w:szCs w:val="20"/>
                <w:lang w:val="ru-RU"/>
              </w:rPr>
              <w:t>Примечания:</w:t>
            </w:r>
          </w:p>
          <w:p w14:paraId="67C20548" w14:textId="77777777" w:rsidR="003263B5" w:rsidRPr="008B1A73" w:rsidRDefault="003263B5" w:rsidP="003263B5">
            <w:pPr>
              <w:pStyle w:val="aff5"/>
              <w:ind w:firstLine="0"/>
              <w:rPr>
                <w:b/>
                <w:bCs/>
                <w:sz w:val="20"/>
                <w:szCs w:val="20"/>
                <w:lang w:val="ru-RU"/>
              </w:rPr>
            </w:pPr>
            <w:r w:rsidRPr="008B1A7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8B1A73" w:rsidRDefault="003263B5" w:rsidP="003263B5">
            <w:pPr>
              <w:pStyle w:val="aff5"/>
              <w:ind w:firstLine="0"/>
              <w:rPr>
                <w:sz w:val="20"/>
                <w:szCs w:val="20"/>
                <w:lang w:val="ru-RU"/>
              </w:rPr>
            </w:pPr>
            <w:r w:rsidRPr="008B1A7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8B1A73">
              <w:rPr>
                <w:sz w:val="20"/>
                <w:szCs w:val="20"/>
                <w:lang w:val="ru-RU"/>
              </w:rPr>
              <w:t>Бконт</w:t>
            </w:r>
            <w:proofErr w:type="spellEnd"/>
            <w:r w:rsidRPr="008B1A73">
              <w:rPr>
                <w:sz w:val="20"/>
                <w:szCs w:val="20"/>
                <w:lang w:val="ru-RU"/>
              </w:rPr>
              <w:t xml:space="preserve"> = </w:t>
            </w:r>
            <w:proofErr w:type="spellStart"/>
            <w:r w:rsidRPr="008B1A73">
              <w:rPr>
                <w:sz w:val="20"/>
                <w:szCs w:val="20"/>
                <w:lang w:val="ru-RU"/>
              </w:rPr>
              <w:t>Пгод</w:t>
            </w:r>
            <w:proofErr w:type="spellEnd"/>
            <w:r w:rsidRPr="008B1A73">
              <w:rPr>
                <w:sz w:val="20"/>
                <w:szCs w:val="20"/>
                <w:lang w:val="ru-RU"/>
              </w:rPr>
              <w:t xml:space="preserve"> × t × К / (365 × V), где </w:t>
            </w:r>
            <w:proofErr w:type="spellStart"/>
            <w:r w:rsidRPr="008B1A73">
              <w:rPr>
                <w:sz w:val="20"/>
                <w:szCs w:val="20"/>
                <w:lang w:val="ru-RU"/>
              </w:rPr>
              <w:t>Пгод</w:t>
            </w:r>
            <w:proofErr w:type="spellEnd"/>
            <w:r w:rsidRPr="008B1A7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8B1A73" w:rsidRDefault="003263B5" w:rsidP="003263B5">
            <w:pPr>
              <w:pStyle w:val="aff5"/>
              <w:ind w:firstLine="0"/>
              <w:rPr>
                <w:sz w:val="20"/>
                <w:szCs w:val="20"/>
                <w:lang w:val="ru-RU"/>
              </w:rPr>
            </w:pPr>
            <w:r w:rsidRPr="008B1A73">
              <w:rPr>
                <w:sz w:val="20"/>
                <w:szCs w:val="20"/>
                <w:lang w:val="ru-RU"/>
              </w:rPr>
              <w:t>3. Показатель может быть уточнен правилами благоустройства территории муниципального образования.</w:t>
            </w:r>
          </w:p>
          <w:p w14:paraId="67F9AE60" w14:textId="7BA32051" w:rsidR="003263B5" w:rsidRPr="008B1A73" w:rsidRDefault="003263B5" w:rsidP="003263B5">
            <w:pPr>
              <w:pStyle w:val="aff5"/>
              <w:ind w:firstLine="0"/>
              <w:rPr>
                <w:sz w:val="20"/>
                <w:szCs w:val="20"/>
                <w:lang w:val="ru-RU"/>
              </w:rPr>
            </w:pPr>
            <w:r w:rsidRPr="008B1A73">
              <w:rPr>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сельских населенных пунктах – не менее 15 метров</w:t>
            </w:r>
          </w:p>
        </w:tc>
      </w:tr>
    </w:tbl>
    <w:p w14:paraId="39954A93" w14:textId="6AC06088" w:rsidR="00C429B6" w:rsidRPr="008B1A73" w:rsidRDefault="00C429B6" w:rsidP="00C429B6">
      <w:pPr>
        <w:keepNext/>
        <w:spacing w:before="120"/>
        <w:jc w:val="right"/>
        <w:rPr>
          <w:bCs/>
        </w:rPr>
      </w:pPr>
      <w:bookmarkStart w:id="51" w:name="OLE_LINK1057"/>
      <w:bookmarkStart w:id="52" w:name="OLE_LINK1058"/>
      <w:bookmarkEnd w:id="43"/>
      <w:bookmarkEnd w:id="44"/>
      <w:bookmarkEnd w:id="45"/>
      <w:bookmarkEnd w:id="46"/>
      <w:bookmarkEnd w:id="47"/>
      <w:r w:rsidRPr="008B1A73">
        <w:rPr>
          <w:bCs/>
        </w:rPr>
        <w:t>Таблица 1.</w:t>
      </w:r>
      <w:r w:rsidR="008647FC" w:rsidRPr="008B1A73">
        <w:rPr>
          <w:bCs/>
        </w:rPr>
        <w:t>6</w:t>
      </w:r>
    </w:p>
    <w:p w14:paraId="2F5ABF02" w14:textId="508B9708"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8B1A73" w14:paraId="56A6E4DF" w14:textId="77777777" w:rsidTr="00CF2D76">
        <w:trPr>
          <w:tblHeader/>
        </w:trPr>
        <w:tc>
          <w:tcPr>
            <w:tcW w:w="1588" w:type="dxa"/>
            <w:shd w:val="clear" w:color="auto" w:fill="auto"/>
          </w:tcPr>
          <w:p w14:paraId="475E8A8A"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4110" w:type="dxa"/>
            <w:shd w:val="clear" w:color="auto" w:fill="auto"/>
          </w:tcPr>
          <w:p w14:paraId="10F5AFAB"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2268" w:type="dxa"/>
            <w:shd w:val="clear" w:color="auto" w:fill="auto"/>
          </w:tcPr>
          <w:p w14:paraId="3C60FD4D"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C429B6" w:rsidRPr="008B1A73" w14:paraId="5A19FAA8" w14:textId="77777777" w:rsidTr="00CF2D76">
        <w:trPr>
          <w:trHeight w:val="577"/>
        </w:trPr>
        <w:tc>
          <w:tcPr>
            <w:tcW w:w="1588" w:type="dxa"/>
            <w:vMerge w:val="restart"/>
            <w:shd w:val="clear" w:color="auto" w:fill="auto"/>
          </w:tcPr>
          <w:p w14:paraId="5BA73206" w14:textId="77777777" w:rsidR="00C429B6" w:rsidRPr="008B1A73" w:rsidRDefault="00C429B6" w:rsidP="006263BE">
            <w:pPr>
              <w:pStyle w:val="aff5"/>
              <w:ind w:firstLine="0"/>
              <w:rPr>
                <w:sz w:val="20"/>
                <w:szCs w:val="20"/>
                <w:lang w:val="ru-RU"/>
              </w:rPr>
            </w:pPr>
            <w:r w:rsidRPr="008B1A73">
              <w:rPr>
                <w:sz w:val="20"/>
                <w:szCs w:val="20"/>
                <w:lang w:val="ru-RU"/>
              </w:rPr>
              <w:t>Кладбище традиционного захоронения</w:t>
            </w:r>
          </w:p>
        </w:tc>
        <w:tc>
          <w:tcPr>
            <w:tcW w:w="4110" w:type="dxa"/>
            <w:shd w:val="clear" w:color="auto" w:fill="auto"/>
          </w:tcPr>
          <w:p w14:paraId="3837096A"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8B1A73" w:rsidRDefault="00C429B6" w:rsidP="006263BE">
            <w:pPr>
              <w:pStyle w:val="aff5"/>
              <w:ind w:firstLine="0"/>
              <w:rPr>
                <w:sz w:val="20"/>
                <w:szCs w:val="20"/>
                <w:lang w:val="ru-RU"/>
              </w:rPr>
            </w:pPr>
            <w:r w:rsidRPr="008B1A73">
              <w:rPr>
                <w:sz w:val="20"/>
                <w:szCs w:val="20"/>
                <w:lang w:val="ru-RU"/>
              </w:rPr>
              <w:t>Размер земельного участка, га на 1000 чел.</w:t>
            </w:r>
          </w:p>
        </w:tc>
        <w:tc>
          <w:tcPr>
            <w:tcW w:w="1418" w:type="dxa"/>
            <w:shd w:val="clear" w:color="auto" w:fill="auto"/>
          </w:tcPr>
          <w:p w14:paraId="33B24BFD" w14:textId="77777777" w:rsidR="00C429B6" w:rsidRPr="008B1A73" w:rsidRDefault="00C429B6" w:rsidP="000B1624">
            <w:pPr>
              <w:pStyle w:val="aff5"/>
              <w:ind w:firstLine="0"/>
              <w:jc w:val="center"/>
              <w:rPr>
                <w:sz w:val="20"/>
                <w:szCs w:val="20"/>
                <w:lang w:val="ru-RU"/>
              </w:rPr>
            </w:pPr>
            <w:r w:rsidRPr="008B1A73">
              <w:rPr>
                <w:sz w:val="20"/>
                <w:szCs w:val="20"/>
                <w:lang w:val="ru-RU"/>
              </w:rPr>
              <w:t>0,24</w:t>
            </w:r>
          </w:p>
        </w:tc>
      </w:tr>
      <w:tr w:rsidR="00C429B6" w:rsidRPr="008B1A73" w14:paraId="12D0F199" w14:textId="77777777" w:rsidTr="00CF2D76">
        <w:trPr>
          <w:trHeight w:val="529"/>
        </w:trPr>
        <w:tc>
          <w:tcPr>
            <w:tcW w:w="1588" w:type="dxa"/>
            <w:vMerge/>
            <w:shd w:val="clear" w:color="auto" w:fill="auto"/>
          </w:tcPr>
          <w:p w14:paraId="31B1DF64" w14:textId="77777777" w:rsidR="00C429B6" w:rsidRPr="008B1A73" w:rsidRDefault="00C429B6" w:rsidP="006263BE">
            <w:pPr>
              <w:pStyle w:val="aff5"/>
              <w:ind w:firstLine="0"/>
              <w:rPr>
                <w:sz w:val="20"/>
                <w:szCs w:val="20"/>
                <w:lang w:val="ru-RU"/>
              </w:rPr>
            </w:pPr>
          </w:p>
        </w:tc>
        <w:tc>
          <w:tcPr>
            <w:tcW w:w="4110" w:type="dxa"/>
            <w:shd w:val="clear" w:color="auto" w:fill="auto"/>
          </w:tcPr>
          <w:p w14:paraId="0FD3C96F"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Pr="008B1A73" w:rsidRDefault="00C429B6" w:rsidP="000B1624">
            <w:pPr>
              <w:pStyle w:val="aff5"/>
              <w:ind w:firstLine="0"/>
              <w:jc w:val="center"/>
              <w:rPr>
                <w:sz w:val="20"/>
                <w:szCs w:val="20"/>
                <w:lang w:val="ru-RU"/>
              </w:rPr>
            </w:pPr>
            <w:r w:rsidRPr="008B1A73">
              <w:rPr>
                <w:sz w:val="20"/>
                <w:szCs w:val="20"/>
                <w:lang w:val="ru-RU"/>
              </w:rPr>
              <w:t>Не нормируется</w:t>
            </w:r>
          </w:p>
        </w:tc>
      </w:tr>
    </w:tbl>
    <w:p w14:paraId="35A81C9B" w14:textId="7631BEBB" w:rsidR="00A66D0E" w:rsidRPr="008B1A73" w:rsidRDefault="00A66D0E" w:rsidP="00A66D0E">
      <w:pPr>
        <w:keepNext/>
        <w:spacing w:before="120"/>
        <w:jc w:val="right"/>
        <w:rPr>
          <w:bCs/>
        </w:rPr>
      </w:pPr>
      <w:bookmarkStart w:id="53" w:name="OLE_LINK1099"/>
      <w:bookmarkEnd w:id="51"/>
      <w:bookmarkEnd w:id="52"/>
      <w:r w:rsidRPr="008B1A73">
        <w:rPr>
          <w:bCs/>
        </w:rPr>
        <w:t>Таблица 1.7</w:t>
      </w:r>
    </w:p>
    <w:p w14:paraId="5CA7593B" w14:textId="77777777" w:rsidR="002000AA" w:rsidRPr="008B1A73" w:rsidRDefault="002000AA" w:rsidP="002000AA">
      <w:pPr>
        <w:pStyle w:val="5"/>
        <w:rPr>
          <w:iCs w:val="0"/>
        </w:rPr>
      </w:pPr>
      <w:bookmarkStart w:id="54" w:name="OLE_LINK1032"/>
      <w:bookmarkStart w:id="55" w:name="OLE_LINK1033"/>
      <w:bookmarkEnd w:id="53"/>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419"/>
        <w:gridCol w:w="1984"/>
        <w:gridCol w:w="2694"/>
        <w:gridCol w:w="841"/>
      </w:tblGrid>
      <w:tr w:rsidR="002000AA" w:rsidRPr="008B1A73" w14:paraId="3582E2C3" w14:textId="77777777" w:rsidTr="00167245">
        <w:trPr>
          <w:cantSplit/>
          <w:tblHeader/>
        </w:trPr>
        <w:tc>
          <w:tcPr>
            <w:tcW w:w="1413" w:type="dxa"/>
            <w:shd w:val="clear" w:color="auto" w:fill="auto"/>
          </w:tcPr>
          <w:p w14:paraId="1B17254C" w14:textId="77777777" w:rsidR="002000AA" w:rsidRPr="008B1A73" w:rsidRDefault="002000AA" w:rsidP="00F14E81">
            <w:pPr>
              <w:pStyle w:val="aff5"/>
              <w:keepNext/>
              <w:ind w:firstLine="0"/>
              <w:jc w:val="center"/>
              <w:rPr>
                <w:b/>
                <w:sz w:val="20"/>
                <w:szCs w:val="20"/>
                <w:lang w:val="ru-RU"/>
              </w:rPr>
            </w:pPr>
            <w:bookmarkStart w:id="56" w:name="OLE_LINK507"/>
            <w:bookmarkStart w:id="57" w:name="OLE_LINK508"/>
            <w:r w:rsidRPr="008B1A73">
              <w:rPr>
                <w:b/>
                <w:sz w:val="20"/>
                <w:szCs w:val="20"/>
                <w:lang w:val="ru-RU"/>
              </w:rPr>
              <w:t>Наименование вида объекта</w:t>
            </w:r>
          </w:p>
        </w:tc>
        <w:tc>
          <w:tcPr>
            <w:tcW w:w="2419" w:type="dxa"/>
            <w:shd w:val="clear" w:color="auto" w:fill="auto"/>
          </w:tcPr>
          <w:p w14:paraId="61FE878F"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1984" w:type="dxa"/>
            <w:shd w:val="clear" w:color="auto" w:fill="auto"/>
          </w:tcPr>
          <w:p w14:paraId="7CA36691"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535" w:type="dxa"/>
            <w:gridSpan w:val="2"/>
            <w:shd w:val="clear" w:color="auto" w:fill="auto"/>
          </w:tcPr>
          <w:p w14:paraId="23A2BEEA"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2000AA" w:rsidRPr="008B1A73" w14:paraId="20227154" w14:textId="77777777" w:rsidTr="00167245">
        <w:trPr>
          <w:cantSplit/>
        </w:trPr>
        <w:tc>
          <w:tcPr>
            <w:tcW w:w="1413" w:type="dxa"/>
            <w:vMerge w:val="restart"/>
            <w:shd w:val="clear" w:color="auto" w:fill="auto"/>
          </w:tcPr>
          <w:p w14:paraId="79421ED0" w14:textId="77777777" w:rsidR="002000AA" w:rsidRPr="008B1A73" w:rsidRDefault="002000AA" w:rsidP="00167245">
            <w:pPr>
              <w:pStyle w:val="aff5"/>
              <w:ind w:firstLine="0"/>
              <w:rPr>
                <w:sz w:val="20"/>
                <w:szCs w:val="20"/>
                <w:lang w:val="ru-RU"/>
              </w:rPr>
            </w:pPr>
            <w:r w:rsidRPr="008B1A73">
              <w:rPr>
                <w:sz w:val="20"/>
                <w:szCs w:val="20"/>
                <w:lang w:val="ru-RU"/>
              </w:rPr>
              <w:t>Озелененные территории общего пользования</w:t>
            </w:r>
          </w:p>
        </w:tc>
        <w:tc>
          <w:tcPr>
            <w:tcW w:w="2419" w:type="dxa"/>
            <w:shd w:val="clear" w:color="auto" w:fill="auto"/>
          </w:tcPr>
          <w:p w14:paraId="78A518CE"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8B1A73" w:rsidRDefault="002000AA" w:rsidP="00167245">
            <w:pPr>
              <w:pStyle w:val="aff5"/>
              <w:ind w:firstLine="0"/>
              <w:rPr>
                <w:sz w:val="20"/>
                <w:szCs w:val="20"/>
                <w:lang w:val="ru-RU"/>
              </w:rPr>
            </w:pPr>
            <w:r w:rsidRPr="008B1A73">
              <w:rPr>
                <w:sz w:val="20"/>
                <w:szCs w:val="20"/>
                <w:lang w:val="ru-RU"/>
              </w:rPr>
              <w:t xml:space="preserve">Площадь территории, </w:t>
            </w:r>
            <w:bookmarkStart w:id="58" w:name="OLE_LINK573"/>
            <w:bookmarkStart w:id="59" w:name="OLE_LINK574"/>
            <w:bookmarkStart w:id="60" w:name="OLE_LINK575"/>
            <w:r w:rsidRPr="008B1A73">
              <w:rPr>
                <w:sz w:val="20"/>
                <w:szCs w:val="20"/>
                <w:lang w:val="ru-RU"/>
              </w:rPr>
              <w:t>кв. м/чел.</w:t>
            </w:r>
            <w:bookmarkEnd w:id="58"/>
            <w:bookmarkEnd w:id="59"/>
            <w:bookmarkEnd w:id="60"/>
          </w:p>
        </w:tc>
        <w:tc>
          <w:tcPr>
            <w:tcW w:w="3535" w:type="dxa"/>
            <w:gridSpan w:val="2"/>
            <w:shd w:val="clear" w:color="auto" w:fill="auto"/>
          </w:tcPr>
          <w:p w14:paraId="00A6F570" w14:textId="77777777" w:rsidR="002000AA" w:rsidRPr="008B1A73" w:rsidRDefault="002000AA" w:rsidP="00F14E81">
            <w:pPr>
              <w:pStyle w:val="aff5"/>
              <w:ind w:firstLine="0"/>
              <w:jc w:val="center"/>
              <w:rPr>
                <w:sz w:val="20"/>
                <w:szCs w:val="20"/>
                <w:lang w:val="ru-RU"/>
              </w:rPr>
            </w:pPr>
            <w:r w:rsidRPr="008B1A73">
              <w:rPr>
                <w:sz w:val="20"/>
                <w:szCs w:val="20"/>
                <w:lang w:val="ru-RU"/>
              </w:rPr>
              <w:t>12</w:t>
            </w:r>
          </w:p>
        </w:tc>
      </w:tr>
      <w:tr w:rsidR="002000AA" w:rsidRPr="008B1A73" w14:paraId="7008ADBD" w14:textId="77777777" w:rsidTr="00167245">
        <w:trPr>
          <w:cantSplit/>
        </w:trPr>
        <w:tc>
          <w:tcPr>
            <w:tcW w:w="1413" w:type="dxa"/>
            <w:vMerge/>
            <w:shd w:val="clear" w:color="auto" w:fill="auto"/>
          </w:tcPr>
          <w:p w14:paraId="64625A5D" w14:textId="77777777" w:rsidR="002000AA" w:rsidRPr="008B1A73" w:rsidRDefault="002000AA" w:rsidP="00167245">
            <w:pPr>
              <w:pStyle w:val="aff5"/>
              <w:ind w:firstLine="0"/>
              <w:rPr>
                <w:sz w:val="20"/>
                <w:szCs w:val="20"/>
                <w:lang w:val="ru-RU"/>
              </w:rPr>
            </w:pPr>
          </w:p>
        </w:tc>
        <w:tc>
          <w:tcPr>
            <w:tcW w:w="2419" w:type="dxa"/>
            <w:shd w:val="clear" w:color="auto" w:fill="auto"/>
          </w:tcPr>
          <w:p w14:paraId="2C3185A1"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8B1A73" w:rsidRDefault="002000AA" w:rsidP="00167245">
            <w:pPr>
              <w:pStyle w:val="aff5"/>
              <w:ind w:firstLine="0"/>
              <w:rPr>
                <w:sz w:val="20"/>
                <w:szCs w:val="20"/>
                <w:lang w:val="ru-RU"/>
              </w:rPr>
            </w:pPr>
            <w:r w:rsidRPr="008B1A73">
              <w:rPr>
                <w:sz w:val="20"/>
                <w:szCs w:val="20"/>
                <w:lang w:val="ru-RU"/>
              </w:rPr>
              <w:t>Транспортная доступность, мин.</w:t>
            </w:r>
          </w:p>
        </w:tc>
        <w:tc>
          <w:tcPr>
            <w:tcW w:w="3535" w:type="dxa"/>
            <w:gridSpan w:val="2"/>
            <w:shd w:val="clear" w:color="auto" w:fill="auto"/>
          </w:tcPr>
          <w:p w14:paraId="6F0D65D6" w14:textId="77777777" w:rsidR="002000AA" w:rsidRPr="008B1A73" w:rsidRDefault="002000AA" w:rsidP="00F14E81">
            <w:pPr>
              <w:pStyle w:val="aff5"/>
              <w:ind w:firstLine="0"/>
              <w:jc w:val="center"/>
              <w:rPr>
                <w:sz w:val="20"/>
                <w:szCs w:val="20"/>
                <w:lang w:val="ru-RU"/>
              </w:rPr>
            </w:pPr>
            <w:r w:rsidRPr="008B1A73">
              <w:rPr>
                <w:sz w:val="20"/>
                <w:szCs w:val="20"/>
                <w:lang w:val="ru-RU"/>
              </w:rPr>
              <w:t>Не нормируется</w:t>
            </w:r>
          </w:p>
        </w:tc>
      </w:tr>
      <w:bookmarkEnd w:id="56"/>
      <w:bookmarkEnd w:id="57"/>
      <w:tr w:rsidR="0040735B" w:rsidRPr="008B1A73" w14:paraId="6C887C97" w14:textId="77777777" w:rsidTr="00167245">
        <w:trPr>
          <w:cantSplit/>
        </w:trPr>
        <w:tc>
          <w:tcPr>
            <w:tcW w:w="1413" w:type="dxa"/>
            <w:vMerge w:val="restart"/>
            <w:shd w:val="clear" w:color="auto" w:fill="auto"/>
          </w:tcPr>
          <w:p w14:paraId="17FE2B44" w14:textId="77777777" w:rsidR="0040735B" w:rsidRPr="008B1A73" w:rsidRDefault="0040735B" w:rsidP="00167245">
            <w:pPr>
              <w:pStyle w:val="aff5"/>
              <w:ind w:firstLine="0"/>
              <w:rPr>
                <w:sz w:val="20"/>
                <w:szCs w:val="20"/>
                <w:lang w:val="ru-RU"/>
              </w:rPr>
            </w:pPr>
            <w:r w:rsidRPr="008B1A73">
              <w:rPr>
                <w:sz w:val="20"/>
                <w:szCs w:val="20"/>
                <w:lang w:val="ru-RU"/>
              </w:rPr>
              <w:t xml:space="preserve">Площадки общего пользования (элементы </w:t>
            </w:r>
            <w:r w:rsidRPr="008B1A73">
              <w:rPr>
                <w:sz w:val="20"/>
                <w:szCs w:val="20"/>
                <w:lang w:val="ru-RU"/>
              </w:rPr>
              <w:lastRenderedPageBreak/>
              <w:t>благоустройства)</w:t>
            </w:r>
          </w:p>
        </w:tc>
        <w:tc>
          <w:tcPr>
            <w:tcW w:w="2419" w:type="dxa"/>
            <w:vMerge w:val="restart"/>
            <w:shd w:val="clear" w:color="auto" w:fill="auto"/>
          </w:tcPr>
          <w:p w14:paraId="0CCE9012" w14:textId="77777777" w:rsidR="0040735B" w:rsidRPr="008B1A73" w:rsidRDefault="0040735B" w:rsidP="00167245">
            <w:pPr>
              <w:pStyle w:val="aff5"/>
              <w:ind w:firstLine="0"/>
              <w:rPr>
                <w:sz w:val="20"/>
                <w:szCs w:val="20"/>
                <w:lang w:val="ru-RU"/>
              </w:rPr>
            </w:pPr>
            <w:r w:rsidRPr="008B1A73">
              <w:rPr>
                <w:sz w:val="20"/>
                <w:szCs w:val="20"/>
                <w:lang w:val="ru-RU"/>
              </w:rPr>
              <w:lastRenderedPageBreak/>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40735B" w:rsidRPr="008B1A73" w:rsidRDefault="0040735B" w:rsidP="00167245">
            <w:pPr>
              <w:pStyle w:val="aff5"/>
              <w:ind w:firstLine="0"/>
              <w:rPr>
                <w:sz w:val="20"/>
                <w:szCs w:val="20"/>
                <w:lang w:val="ru-RU"/>
              </w:rPr>
            </w:pPr>
            <w:r w:rsidRPr="008B1A73">
              <w:rPr>
                <w:sz w:val="20"/>
                <w:szCs w:val="20"/>
                <w:lang w:val="ru-RU"/>
              </w:rPr>
              <w:t>Площадь территории, кв. м/ чел.</w:t>
            </w:r>
          </w:p>
        </w:tc>
        <w:tc>
          <w:tcPr>
            <w:tcW w:w="2694" w:type="dxa"/>
            <w:shd w:val="clear" w:color="auto" w:fill="auto"/>
          </w:tcPr>
          <w:p w14:paraId="3773A730" w14:textId="4E64C3EB"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6AE19E72" w14:textId="0BB23677" w:rsidR="0040735B" w:rsidRPr="008B1A73" w:rsidRDefault="0040735B" w:rsidP="0040735B">
            <w:pPr>
              <w:pStyle w:val="Default"/>
              <w:jc w:val="center"/>
              <w:rPr>
                <w:sz w:val="20"/>
                <w:szCs w:val="20"/>
              </w:rPr>
            </w:pPr>
            <w:r>
              <w:rPr>
                <w:sz w:val="20"/>
                <w:szCs w:val="20"/>
              </w:rPr>
              <w:t>0,4</w:t>
            </w:r>
          </w:p>
        </w:tc>
      </w:tr>
      <w:tr w:rsidR="0040735B" w:rsidRPr="008B1A73" w14:paraId="115C140E" w14:textId="77777777" w:rsidTr="00167245">
        <w:trPr>
          <w:cantSplit/>
        </w:trPr>
        <w:tc>
          <w:tcPr>
            <w:tcW w:w="1413" w:type="dxa"/>
            <w:vMerge/>
            <w:shd w:val="clear" w:color="auto" w:fill="auto"/>
          </w:tcPr>
          <w:p w14:paraId="4B208C64"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AB6A295"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B880832" w14:textId="77777777" w:rsidR="0040735B" w:rsidRPr="008B1A73" w:rsidRDefault="0040735B" w:rsidP="00167245">
            <w:pPr>
              <w:pStyle w:val="aff5"/>
              <w:ind w:firstLine="0"/>
              <w:rPr>
                <w:sz w:val="20"/>
                <w:szCs w:val="20"/>
                <w:lang w:val="ru-RU"/>
              </w:rPr>
            </w:pPr>
          </w:p>
        </w:tc>
        <w:tc>
          <w:tcPr>
            <w:tcW w:w="2694" w:type="dxa"/>
            <w:shd w:val="clear" w:color="auto" w:fill="auto"/>
          </w:tcPr>
          <w:p w14:paraId="7CAF2660" w14:textId="09DD6C8C"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66602443" w14:textId="438022BD" w:rsidR="0040735B" w:rsidRPr="008B1A73" w:rsidRDefault="0040735B" w:rsidP="0040735B">
            <w:pPr>
              <w:pStyle w:val="Default"/>
              <w:jc w:val="center"/>
              <w:rPr>
                <w:sz w:val="20"/>
                <w:szCs w:val="20"/>
              </w:rPr>
            </w:pPr>
            <w:r>
              <w:rPr>
                <w:sz w:val="20"/>
                <w:szCs w:val="20"/>
              </w:rPr>
              <w:t>0,1</w:t>
            </w:r>
          </w:p>
        </w:tc>
      </w:tr>
      <w:tr w:rsidR="0040735B" w:rsidRPr="008B1A73" w14:paraId="0980DE33" w14:textId="77777777" w:rsidTr="00167245">
        <w:trPr>
          <w:cantSplit/>
        </w:trPr>
        <w:tc>
          <w:tcPr>
            <w:tcW w:w="1413" w:type="dxa"/>
            <w:vMerge/>
            <w:shd w:val="clear" w:color="auto" w:fill="auto"/>
          </w:tcPr>
          <w:p w14:paraId="147A1E47"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2BE83E52"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7AB8FEE" w14:textId="77777777" w:rsidR="0040735B" w:rsidRPr="008B1A73" w:rsidRDefault="0040735B" w:rsidP="00167245">
            <w:pPr>
              <w:pStyle w:val="aff5"/>
              <w:ind w:firstLine="0"/>
              <w:rPr>
                <w:sz w:val="20"/>
                <w:szCs w:val="20"/>
                <w:lang w:val="ru-RU"/>
              </w:rPr>
            </w:pPr>
          </w:p>
        </w:tc>
        <w:tc>
          <w:tcPr>
            <w:tcW w:w="2694" w:type="dxa"/>
            <w:shd w:val="clear" w:color="auto" w:fill="auto"/>
          </w:tcPr>
          <w:p w14:paraId="5BBD6384" w14:textId="0DA4DEEA" w:rsidR="0040735B" w:rsidRPr="008B1A73" w:rsidRDefault="0040735B" w:rsidP="0040735B">
            <w:pPr>
              <w:pStyle w:val="Default"/>
              <w:jc w:val="both"/>
              <w:rPr>
                <w:sz w:val="20"/>
                <w:szCs w:val="20"/>
              </w:rPr>
            </w:pPr>
            <w:r>
              <w:rPr>
                <w:sz w:val="20"/>
                <w:szCs w:val="20"/>
              </w:rPr>
              <w:t>Площадки для занятия физкультурой (спортивные площадки)</w:t>
            </w:r>
          </w:p>
        </w:tc>
        <w:tc>
          <w:tcPr>
            <w:tcW w:w="841" w:type="dxa"/>
            <w:shd w:val="clear" w:color="auto" w:fill="auto"/>
          </w:tcPr>
          <w:p w14:paraId="0B9FB8CA" w14:textId="24B5D407" w:rsidR="0040735B" w:rsidRPr="008B1A73" w:rsidRDefault="0040735B" w:rsidP="0040735B">
            <w:pPr>
              <w:pStyle w:val="Default"/>
              <w:jc w:val="center"/>
              <w:rPr>
                <w:sz w:val="20"/>
                <w:szCs w:val="20"/>
              </w:rPr>
            </w:pPr>
            <w:r>
              <w:rPr>
                <w:sz w:val="20"/>
                <w:szCs w:val="20"/>
              </w:rPr>
              <w:t>0,5</w:t>
            </w:r>
          </w:p>
        </w:tc>
      </w:tr>
      <w:tr w:rsidR="0040735B" w:rsidRPr="008B1A73" w14:paraId="29D3C93A" w14:textId="77777777" w:rsidTr="00167245">
        <w:trPr>
          <w:cantSplit/>
        </w:trPr>
        <w:tc>
          <w:tcPr>
            <w:tcW w:w="1413" w:type="dxa"/>
            <w:vMerge/>
            <w:shd w:val="clear" w:color="auto" w:fill="auto"/>
          </w:tcPr>
          <w:p w14:paraId="2FD90293"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3449626"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6940F3FD" w14:textId="77777777" w:rsidR="0040735B" w:rsidRPr="008B1A73" w:rsidRDefault="0040735B" w:rsidP="00167245">
            <w:pPr>
              <w:pStyle w:val="aff5"/>
              <w:ind w:firstLine="0"/>
              <w:rPr>
                <w:sz w:val="20"/>
                <w:szCs w:val="20"/>
                <w:lang w:val="ru-RU"/>
              </w:rPr>
            </w:pPr>
          </w:p>
        </w:tc>
        <w:tc>
          <w:tcPr>
            <w:tcW w:w="2694" w:type="dxa"/>
            <w:shd w:val="clear" w:color="auto" w:fill="auto"/>
          </w:tcPr>
          <w:p w14:paraId="7BDD15FC" w14:textId="3A6E5077"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6BA16605" w14:textId="048B6AD6" w:rsidR="0040735B" w:rsidRPr="008B1A73" w:rsidRDefault="0040735B" w:rsidP="0040735B">
            <w:pPr>
              <w:pStyle w:val="Default"/>
              <w:jc w:val="center"/>
              <w:rPr>
                <w:sz w:val="20"/>
                <w:szCs w:val="20"/>
                <w:lang w:val="en-US"/>
              </w:rPr>
            </w:pPr>
            <w:r>
              <w:rPr>
                <w:sz w:val="20"/>
                <w:szCs w:val="20"/>
              </w:rPr>
              <w:t xml:space="preserve">0,03 </w:t>
            </w:r>
            <w:r>
              <w:rPr>
                <w:sz w:val="20"/>
                <w:szCs w:val="20"/>
                <w:lang w:val="en-US"/>
              </w:rPr>
              <w:t>[1]</w:t>
            </w:r>
          </w:p>
        </w:tc>
      </w:tr>
      <w:tr w:rsidR="0040735B" w:rsidRPr="008B1A73" w14:paraId="60B56FC1" w14:textId="77777777" w:rsidTr="00167245">
        <w:trPr>
          <w:cantSplit/>
        </w:trPr>
        <w:tc>
          <w:tcPr>
            <w:tcW w:w="1413" w:type="dxa"/>
            <w:vMerge/>
            <w:shd w:val="clear" w:color="auto" w:fill="auto"/>
          </w:tcPr>
          <w:p w14:paraId="3CDB6FD7" w14:textId="77777777" w:rsidR="0040735B" w:rsidRPr="008B1A73" w:rsidRDefault="0040735B" w:rsidP="00167245">
            <w:pPr>
              <w:pStyle w:val="aff5"/>
              <w:ind w:firstLine="0"/>
              <w:rPr>
                <w:sz w:val="20"/>
                <w:szCs w:val="20"/>
                <w:lang w:val="ru-RU"/>
              </w:rPr>
            </w:pPr>
          </w:p>
        </w:tc>
        <w:tc>
          <w:tcPr>
            <w:tcW w:w="2419" w:type="dxa"/>
            <w:vMerge w:val="restart"/>
            <w:shd w:val="clear" w:color="auto" w:fill="auto"/>
          </w:tcPr>
          <w:p w14:paraId="495E66A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2694" w:type="dxa"/>
            <w:shd w:val="clear" w:color="auto" w:fill="auto"/>
          </w:tcPr>
          <w:p w14:paraId="1459FC5F" w14:textId="34494146"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5B3378FD" w14:textId="0C27BF4B" w:rsidR="0040735B" w:rsidRPr="008B1A73" w:rsidRDefault="0040735B" w:rsidP="0040735B">
            <w:pPr>
              <w:pStyle w:val="Default"/>
              <w:jc w:val="center"/>
              <w:rPr>
                <w:sz w:val="20"/>
                <w:szCs w:val="20"/>
              </w:rPr>
            </w:pPr>
            <w:r>
              <w:rPr>
                <w:sz w:val="20"/>
                <w:szCs w:val="20"/>
              </w:rPr>
              <w:t>100</w:t>
            </w:r>
          </w:p>
        </w:tc>
      </w:tr>
      <w:tr w:rsidR="0040735B" w:rsidRPr="008B1A73" w14:paraId="017F26FB" w14:textId="77777777" w:rsidTr="00167245">
        <w:trPr>
          <w:cantSplit/>
        </w:trPr>
        <w:tc>
          <w:tcPr>
            <w:tcW w:w="1413" w:type="dxa"/>
            <w:vMerge/>
            <w:shd w:val="clear" w:color="auto" w:fill="auto"/>
          </w:tcPr>
          <w:p w14:paraId="2B8D23E5"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60A6C76E"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793DAC7C"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4E0F15F8" w14:textId="63AA3DC6"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33CAADED" w14:textId="4115534D" w:rsidR="0040735B" w:rsidRPr="008B1A73" w:rsidRDefault="0040735B" w:rsidP="0040735B">
            <w:pPr>
              <w:pStyle w:val="Default"/>
              <w:jc w:val="center"/>
              <w:rPr>
                <w:sz w:val="20"/>
                <w:szCs w:val="20"/>
              </w:rPr>
            </w:pPr>
            <w:r>
              <w:rPr>
                <w:sz w:val="20"/>
                <w:szCs w:val="20"/>
              </w:rPr>
              <w:t>100</w:t>
            </w:r>
          </w:p>
        </w:tc>
      </w:tr>
      <w:tr w:rsidR="0040735B" w:rsidRPr="008B1A73" w14:paraId="04D1D7FE" w14:textId="77777777" w:rsidTr="00167245">
        <w:trPr>
          <w:cantSplit/>
        </w:trPr>
        <w:tc>
          <w:tcPr>
            <w:tcW w:w="1413" w:type="dxa"/>
            <w:vMerge/>
            <w:shd w:val="clear" w:color="auto" w:fill="auto"/>
          </w:tcPr>
          <w:p w14:paraId="06072269"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5ABFC49A"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09E61E99"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5C309538" w14:textId="55F5E849" w:rsidR="0040735B" w:rsidRPr="008B1A73" w:rsidRDefault="0040735B" w:rsidP="0040735B">
            <w:pPr>
              <w:pStyle w:val="Default"/>
              <w:jc w:val="both"/>
              <w:rPr>
                <w:sz w:val="20"/>
                <w:szCs w:val="20"/>
              </w:rPr>
            </w:pPr>
            <w:r>
              <w:rPr>
                <w:sz w:val="20"/>
                <w:szCs w:val="20"/>
              </w:rPr>
              <w:t>Площадки для занятия физкультурой</w:t>
            </w:r>
          </w:p>
        </w:tc>
        <w:tc>
          <w:tcPr>
            <w:tcW w:w="841" w:type="dxa"/>
            <w:shd w:val="clear" w:color="auto" w:fill="auto"/>
          </w:tcPr>
          <w:p w14:paraId="4ED963AE" w14:textId="20018379" w:rsidR="0040735B" w:rsidRPr="008B1A73" w:rsidRDefault="0040735B" w:rsidP="0040735B">
            <w:pPr>
              <w:pStyle w:val="Default"/>
              <w:jc w:val="center"/>
              <w:rPr>
                <w:sz w:val="20"/>
                <w:szCs w:val="20"/>
              </w:rPr>
            </w:pPr>
            <w:r>
              <w:rPr>
                <w:sz w:val="20"/>
                <w:szCs w:val="20"/>
              </w:rPr>
              <w:t>800</w:t>
            </w:r>
          </w:p>
        </w:tc>
      </w:tr>
      <w:tr w:rsidR="0040735B" w:rsidRPr="008B1A73" w14:paraId="3B8812EE" w14:textId="77777777" w:rsidTr="00167245">
        <w:trPr>
          <w:cantSplit/>
        </w:trPr>
        <w:tc>
          <w:tcPr>
            <w:tcW w:w="1413" w:type="dxa"/>
            <w:vMerge/>
            <w:shd w:val="clear" w:color="auto" w:fill="auto"/>
          </w:tcPr>
          <w:p w14:paraId="0157CD38"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20689BB0"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68296735"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17695168" w14:textId="052BEC1F"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3E64C937" w14:textId="12E577DB" w:rsidR="0040735B" w:rsidRPr="008B1A73" w:rsidRDefault="0040735B" w:rsidP="0040735B">
            <w:pPr>
              <w:pStyle w:val="Default"/>
              <w:jc w:val="center"/>
              <w:rPr>
                <w:sz w:val="20"/>
                <w:szCs w:val="20"/>
              </w:rPr>
            </w:pPr>
            <w:r>
              <w:rPr>
                <w:sz w:val="20"/>
                <w:szCs w:val="20"/>
              </w:rPr>
              <w:t>100</w:t>
            </w:r>
          </w:p>
        </w:tc>
      </w:tr>
      <w:tr w:rsidR="0040735B" w:rsidRPr="008B1A73" w14:paraId="4660274E" w14:textId="77777777" w:rsidTr="00167245">
        <w:trPr>
          <w:cantSplit/>
        </w:trPr>
        <w:tc>
          <w:tcPr>
            <w:tcW w:w="9351" w:type="dxa"/>
            <w:gridSpan w:val="5"/>
            <w:shd w:val="clear" w:color="auto" w:fill="auto"/>
          </w:tcPr>
          <w:p w14:paraId="6E4B0708" w14:textId="77777777" w:rsidR="0040735B" w:rsidRPr="008B1A73" w:rsidRDefault="0040735B" w:rsidP="0040735B">
            <w:pPr>
              <w:pStyle w:val="Default"/>
              <w:jc w:val="both"/>
              <w:rPr>
                <w:b/>
                <w:bCs/>
                <w:sz w:val="20"/>
                <w:szCs w:val="20"/>
              </w:rPr>
            </w:pPr>
            <w:r w:rsidRPr="008B1A73">
              <w:rPr>
                <w:b/>
                <w:bCs/>
                <w:sz w:val="20"/>
                <w:szCs w:val="20"/>
              </w:rPr>
              <w:t>Примечания:</w:t>
            </w:r>
          </w:p>
          <w:p w14:paraId="4F599E30" w14:textId="77777777" w:rsidR="0040735B" w:rsidRPr="008B1A73" w:rsidRDefault="0040735B" w:rsidP="0040735B">
            <w:pPr>
              <w:pStyle w:val="Default"/>
              <w:jc w:val="both"/>
              <w:rPr>
                <w:sz w:val="20"/>
                <w:szCs w:val="20"/>
              </w:rPr>
            </w:pPr>
            <w:r w:rsidRPr="008B1A73">
              <w:rPr>
                <w:sz w:val="20"/>
                <w:szCs w:val="20"/>
              </w:rPr>
              <w:t>1. Показатель может быть уточнен правилами благоустройства территории муниципального образования.</w:t>
            </w:r>
          </w:p>
          <w:p w14:paraId="3C168103" w14:textId="77777777" w:rsidR="0040735B" w:rsidRPr="008B1A73" w:rsidRDefault="0040735B" w:rsidP="0040735B">
            <w:pPr>
              <w:pStyle w:val="Default"/>
              <w:jc w:val="both"/>
              <w:rPr>
                <w:sz w:val="20"/>
                <w:szCs w:val="20"/>
              </w:rPr>
            </w:pPr>
            <w:r w:rsidRPr="008B1A73">
              <w:rPr>
                <w:sz w:val="20"/>
                <w:szCs w:val="20"/>
              </w:rPr>
              <w:t>2. 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8B1A73" w:rsidRDefault="00A66D0E" w:rsidP="00A66D0E">
      <w:pPr>
        <w:keepNext/>
        <w:spacing w:before="120"/>
        <w:jc w:val="right"/>
        <w:rPr>
          <w:bCs/>
        </w:rPr>
      </w:pPr>
      <w:r w:rsidRPr="008B1A73">
        <w:rPr>
          <w:bCs/>
        </w:rPr>
        <w:t>Таблица 1.8</w:t>
      </w:r>
    </w:p>
    <w:p w14:paraId="571AAFB1" w14:textId="514F669C" w:rsidR="00A66D0E" w:rsidRPr="008B1A73" w:rsidRDefault="00A66D0E" w:rsidP="00A66D0E">
      <w:pPr>
        <w:pStyle w:val="5"/>
        <w:rPr>
          <w:iCs w:val="0"/>
        </w:rPr>
      </w:pPr>
      <w:r w:rsidRPr="008B1A73">
        <w:rPr>
          <w:iCs w:val="0"/>
        </w:rPr>
        <w:t>Объекты местного значения сельского поселения в области торговли, общественного питания</w:t>
      </w:r>
      <w:r w:rsidR="0040735B">
        <w:rPr>
          <w:iCs w:val="0"/>
        </w:rPr>
        <w:t>,</w:t>
      </w:r>
      <w:r w:rsidRPr="008B1A73">
        <w:rPr>
          <w:iCs w:val="0"/>
        </w:rPr>
        <w:t xml:space="preserve"> бытового обслуживания</w:t>
      </w:r>
      <w:r w:rsidR="0040735B">
        <w:rPr>
          <w:iCs w:val="0"/>
        </w:rPr>
        <w:t xml:space="preserve"> и связи</w:t>
      </w:r>
    </w:p>
    <w:tbl>
      <w:tblPr>
        <w:tblStyle w:val="af1"/>
        <w:tblW w:w="935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tblGrid>
      <w:tr w:rsidR="00A66D0E" w:rsidRPr="008B1A73" w14:paraId="075DEEE1" w14:textId="77777777" w:rsidTr="0040735B">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8B1A73" w:rsidRDefault="00A66D0E" w:rsidP="000B1624">
            <w:pPr>
              <w:pStyle w:val="aff5"/>
              <w:ind w:firstLine="0"/>
              <w:jc w:val="center"/>
              <w:rPr>
                <w:b/>
                <w:sz w:val="20"/>
                <w:szCs w:val="20"/>
                <w:lang w:val="ru-RU"/>
              </w:rPr>
            </w:pPr>
            <w:bookmarkStart w:id="61" w:name="OLE_LINK698"/>
            <w:bookmarkStart w:id="62" w:name="OLE_LINK699"/>
            <w:bookmarkStart w:id="63" w:name="OLE_LINK543"/>
            <w:bookmarkStart w:id="64" w:name="OLE_LINK544"/>
            <w:r w:rsidRPr="008B1A73">
              <w:rPr>
                <w:b/>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8B1A73" w:rsidRDefault="00A66D0E" w:rsidP="000B1624">
            <w:pPr>
              <w:pStyle w:val="aff5"/>
              <w:ind w:firstLine="0"/>
              <w:jc w:val="center"/>
              <w:rPr>
                <w:sz w:val="20"/>
                <w:szCs w:val="20"/>
                <w:lang w:val="ru-RU"/>
              </w:rPr>
            </w:pPr>
            <w:r w:rsidRPr="008B1A73">
              <w:rPr>
                <w:b/>
                <w:sz w:val="20"/>
                <w:szCs w:val="20"/>
                <w:lang w:val="ru-RU"/>
              </w:rPr>
              <w:t>Значение расчетного показателя</w:t>
            </w:r>
          </w:p>
        </w:tc>
      </w:tr>
      <w:tr w:rsidR="0040735B" w:rsidRPr="008B1A73" w14:paraId="0FEB0CE4" w14:textId="77777777" w:rsidTr="0040735B">
        <w:trPr>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236D1A8F" w:rsidR="0040735B" w:rsidRPr="008B1A73" w:rsidRDefault="0040735B" w:rsidP="00167245">
            <w:pPr>
              <w:pStyle w:val="aff5"/>
              <w:ind w:firstLine="0"/>
              <w:rPr>
                <w:sz w:val="20"/>
                <w:szCs w:val="20"/>
                <w:lang w:val="ru-RU"/>
              </w:rPr>
            </w:pPr>
            <w:bookmarkStart w:id="65" w:name="_Hlk490572659"/>
            <w:bookmarkEnd w:id="61"/>
            <w:bookmarkEnd w:id="62"/>
            <w:r>
              <w:rPr>
                <w:iCs/>
                <w:sz w:val="20"/>
                <w:szCs w:val="20"/>
                <w:lang w:val="ru-RU"/>
              </w:rPr>
              <w:t>Торговые объекты</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39E1B2BC" w:rsidR="0040735B" w:rsidRPr="008B1A73" w:rsidRDefault="0040735B" w:rsidP="00167245">
            <w:pPr>
              <w:pStyle w:val="aff5"/>
              <w:ind w:firstLine="0"/>
              <w:rPr>
                <w:sz w:val="20"/>
                <w:szCs w:val="20"/>
                <w:lang w:val="ru-RU"/>
              </w:rPr>
            </w:pPr>
            <w:r w:rsidRPr="00101143">
              <w:rPr>
                <w:sz w:val="20"/>
                <w:szCs w:val="20"/>
                <w:lang w:val="ru-RU"/>
              </w:rPr>
              <w:t>Площадь стационарных торговых объектов, кв. м на 1000 чел.</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053C232" w:rsidR="0040735B" w:rsidRPr="008B1A73" w:rsidRDefault="0040735B" w:rsidP="0040735B">
            <w:pPr>
              <w:pStyle w:val="Default"/>
              <w:rPr>
                <w:sz w:val="20"/>
                <w:szCs w:val="20"/>
              </w:rPr>
            </w:pPr>
            <w:r w:rsidRPr="00101143">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1E89762D" w:rsidR="0040735B" w:rsidRPr="008B1A73" w:rsidRDefault="0040735B" w:rsidP="0040735B">
            <w:pPr>
              <w:pStyle w:val="Default"/>
              <w:jc w:val="center"/>
              <w:rPr>
                <w:sz w:val="20"/>
                <w:szCs w:val="20"/>
              </w:rPr>
            </w:pPr>
            <w:r>
              <w:rPr>
                <w:sz w:val="20"/>
                <w:szCs w:val="20"/>
              </w:rPr>
              <w:t>300</w:t>
            </w:r>
          </w:p>
        </w:tc>
      </w:tr>
      <w:tr w:rsidR="0040735B" w:rsidRPr="008B1A73" w14:paraId="13DE74A8" w14:textId="77777777" w:rsidTr="0040735B">
        <w:trPr>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2BFB7A9C" w:rsidR="0040735B" w:rsidRPr="008B1A73" w:rsidRDefault="0040735B" w:rsidP="0040735B">
            <w:pPr>
              <w:pStyle w:val="Default"/>
              <w:rPr>
                <w:sz w:val="20"/>
                <w:szCs w:val="20"/>
              </w:rPr>
            </w:pPr>
            <w:r w:rsidRPr="00101143">
              <w:rPr>
                <w:sz w:val="20"/>
                <w:szCs w:val="20"/>
              </w:rPr>
              <w:t>Торговые объекты 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0C98CFBA" w:rsidR="0040735B" w:rsidRPr="008B1A73" w:rsidRDefault="0040735B" w:rsidP="0040735B">
            <w:pPr>
              <w:pStyle w:val="Default"/>
              <w:jc w:val="center"/>
              <w:rPr>
                <w:sz w:val="20"/>
                <w:szCs w:val="20"/>
              </w:rPr>
            </w:pPr>
            <w:r w:rsidRPr="00101143">
              <w:rPr>
                <w:sz w:val="20"/>
                <w:szCs w:val="20"/>
              </w:rPr>
              <w:t>100</w:t>
            </w:r>
          </w:p>
        </w:tc>
      </w:tr>
      <w:tr w:rsidR="0040735B" w:rsidRPr="008B1A73" w14:paraId="1F2ABDBA"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2423AF44" w:rsidR="0040735B" w:rsidRPr="008B1A73" w:rsidRDefault="0040735B" w:rsidP="0040735B">
            <w:pPr>
              <w:pStyle w:val="Default"/>
              <w:rPr>
                <w:sz w:val="20"/>
                <w:szCs w:val="20"/>
              </w:rPr>
            </w:pPr>
            <w:r w:rsidRPr="00101143">
              <w:rPr>
                <w:sz w:val="20"/>
                <w:szCs w:val="20"/>
              </w:rPr>
              <w:t>Торговые объекты 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1D10A04F" w:rsidR="0040735B" w:rsidRPr="008B1A73" w:rsidRDefault="0040735B" w:rsidP="0040735B">
            <w:pPr>
              <w:pStyle w:val="Default"/>
              <w:jc w:val="center"/>
              <w:rPr>
                <w:sz w:val="20"/>
                <w:szCs w:val="20"/>
              </w:rPr>
            </w:pPr>
            <w:r>
              <w:rPr>
                <w:sz w:val="20"/>
                <w:szCs w:val="20"/>
              </w:rPr>
              <w:t>20</w:t>
            </w:r>
            <w:r w:rsidRPr="00101143">
              <w:rPr>
                <w:sz w:val="20"/>
                <w:szCs w:val="20"/>
              </w:rPr>
              <w:t>0</w:t>
            </w:r>
          </w:p>
        </w:tc>
      </w:tr>
      <w:tr w:rsidR="0040735B" w:rsidRPr="008B1A73" w14:paraId="5B856B1D" w14:textId="77777777" w:rsidTr="0040735B">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40735B" w:rsidRPr="008B1A73" w:rsidRDefault="0040735B" w:rsidP="00167245">
            <w:pPr>
              <w:pStyle w:val="aff5"/>
              <w:ind w:firstLine="0"/>
              <w:rPr>
                <w:sz w:val="20"/>
                <w:szCs w:val="20"/>
                <w:lang w:val="ru-RU"/>
              </w:rPr>
            </w:pPr>
            <w:bookmarkStart w:id="66" w:name="_Hlk497492753"/>
            <w:bookmarkEnd w:id="65"/>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5CB18DC" w14:textId="77777777" w:rsidR="0040735B" w:rsidRPr="008B1A73" w:rsidRDefault="0040735B" w:rsidP="0040735B">
            <w:pPr>
              <w:pStyle w:val="Default"/>
              <w:jc w:val="center"/>
              <w:rPr>
                <w:sz w:val="20"/>
                <w:szCs w:val="20"/>
              </w:rPr>
            </w:pPr>
            <w:r w:rsidRPr="008B1A73">
              <w:rPr>
                <w:sz w:val="20"/>
                <w:szCs w:val="20"/>
              </w:rPr>
              <w:t>2000</w:t>
            </w:r>
          </w:p>
        </w:tc>
      </w:tr>
      <w:bookmarkEnd w:id="66"/>
      <w:tr w:rsidR="0040735B" w:rsidRPr="008B1A73" w14:paraId="2350CDCD"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4026855F"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40735B" w:rsidRPr="008B1A73" w:rsidRDefault="0040735B" w:rsidP="00167245">
            <w:pPr>
              <w:pStyle w:val="aff5"/>
              <w:ind w:firstLine="0"/>
              <w:rPr>
                <w:sz w:val="20"/>
                <w:szCs w:val="20"/>
                <w:lang w:val="ru-RU"/>
              </w:rPr>
            </w:pPr>
            <w:r w:rsidRPr="008B1A73">
              <w:rPr>
                <w:bCs/>
                <w:sz w:val="20"/>
                <w:szCs w:val="20"/>
                <w:lang w:val="ru-RU"/>
              </w:rPr>
              <w:t>Уровень обеспеченности,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DAF25FA" w14:textId="77777777" w:rsidR="0040735B" w:rsidRPr="008B1A73" w:rsidRDefault="0040735B" w:rsidP="0040735B">
            <w:pPr>
              <w:pStyle w:val="Default"/>
              <w:jc w:val="center"/>
              <w:rPr>
                <w:sz w:val="20"/>
                <w:szCs w:val="20"/>
              </w:rPr>
            </w:pPr>
            <w:r w:rsidRPr="008B1A73">
              <w:rPr>
                <w:sz w:val="20"/>
                <w:szCs w:val="20"/>
              </w:rPr>
              <w:t>40</w:t>
            </w:r>
          </w:p>
        </w:tc>
      </w:tr>
      <w:tr w:rsidR="0040735B" w:rsidRPr="008B1A73" w14:paraId="26321B33"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40735B" w:rsidRPr="008B1A73" w:rsidRDefault="0040735B" w:rsidP="00167245">
            <w:pPr>
              <w:pStyle w:val="aff5"/>
              <w:ind w:firstLine="0"/>
              <w:rPr>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6989253"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53C28DF6"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30E730C4"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40735B" w:rsidRPr="008B1A73" w:rsidRDefault="0040735B" w:rsidP="00167245">
            <w:pPr>
              <w:pStyle w:val="aff5"/>
              <w:ind w:firstLine="0"/>
              <w:rPr>
                <w:bCs/>
                <w:sz w:val="20"/>
                <w:szCs w:val="20"/>
                <w:lang w:val="ru-RU"/>
              </w:rPr>
            </w:pPr>
            <w:r w:rsidRPr="008B1A73">
              <w:rPr>
                <w:bCs/>
                <w:sz w:val="20"/>
                <w:szCs w:val="20"/>
                <w:lang w:val="ru-RU"/>
              </w:rPr>
              <w:t>Уровень обеспеченности, рабочих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DBB413D" w14:textId="77777777" w:rsidR="0040735B" w:rsidRPr="008B1A73" w:rsidRDefault="0040735B" w:rsidP="0040735B">
            <w:pPr>
              <w:pStyle w:val="Default"/>
              <w:jc w:val="center"/>
              <w:rPr>
                <w:sz w:val="20"/>
                <w:szCs w:val="20"/>
              </w:rPr>
            </w:pPr>
            <w:r w:rsidRPr="008B1A73">
              <w:rPr>
                <w:sz w:val="20"/>
                <w:szCs w:val="20"/>
              </w:rPr>
              <w:t>7</w:t>
            </w:r>
          </w:p>
        </w:tc>
      </w:tr>
      <w:tr w:rsidR="0040735B" w:rsidRPr="008B1A73" w14:paraId="76DDBA06"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40735B" w:rsidRPr="008B1A73" w:rsidRDefault="0040735B" w:rsidP="00167245">
            <w:pPr>
              <w:pStyle w:val="aff5"/>
              <w:ind w:firstLine="0"/>
              <w:rPr>
                <w:bCs/>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3F77A5"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6D63D863" w14:textId="77777777" w:rsidTr="0040735B">
        <w:trPr>
          <w:cantSplit/>
          <w:trHeight w:val="36"/>
        </w:trPr>
        <w:tc>
          <w:tcPr>
            <w:tcW w:w="1304" w:type="dxa"/>
            <w:vMerge w:val="restart"/>
            <w:tcBorders>
              <w:top w:val="single" w:sz="4" w:space="0" w:color="auto"/>
              <w:left w:val="single" w:sz="4" w:space="0" w:color="auto"/>
              <w:right w:val="single" w:sz="4" w:space="0" w:color="auto"/>
            </w:tcBorders>
            <w:shd w:val="clear" w:color="auto" w:fill="auto"/>
          </w:tcPr>
          <w:p w14:paraId="6BC8EA83" w14:textId="644B52FB" w:rsidR="0040735B" w:rsidRPr="008B1A73" w:rsidRDefault="0040735B" w:rsidP="00167245">
            <w:pPr>
              <w:pStyle w:val="aff5"/>
              <w:ind w:firstLine="0"/>
              <w:rPr>
                <w:sz w:val="20"/>
                <w:szCs w:val="20"/>
                <w:lang w:val="ru-RU"/>
              </w:rPr>
            </w:pPr>
            <w:r w:rsidRPr="002B65D1">
              <w:rPr>
                <w:iCs/>
                <w:sz w:val="20"/>
                <w:szCs w:val="20"/>
                <w:lang w:val="ru-RU"/>
              </w:rPr>
              <w:t>Объекты почтовой связи</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5D9A478" w14:textId="38BB4572"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875341" w14:textId="0363ED3A" w:rsidR="0040735B" w:rsidRPr="008B1A73" w:rsidRDefault="0040735B" w:rsidP="00167245">
            <w:pPr>
              <w:pStyle w:val="aff5"/>
              <w:ind w:firstLine="0"/>
              <w:rPr>
                <w:bCs/>
                <w:sz w:val="20"/>
                <w:szCs w:val="20"/>
                <w:lang w:val="ru-RU"/>
              </w:rPr>
            </w:pPr>
            <w:r w:rsidRPr="002B65D1">
              <w:rPr>
                <w:iCs/>
                <w:sz w:val="20"/>
                <w:szCs w:val="20"/>
                <w:lang w:val="ru-RU"/>
              </w:rPr>
              <w:t>Количество отделений почтовой связи, ед.</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791BF47" w14:textId="586D0F4B" w:rsidR="0040735B" w:rsidRPr="008B1A73" w:rsidRDefault="0040735B" w:rsidP="0040735B">
            <w:pPr>
              <w:pStyle w:val="Default"/>
              <w:jc w:val="center"/>
              <w:rPr>
                <w:sz w:val="20"/>
                <w:szCs w:val="20"/>
              </w:rPr>
            </w:pPr>
            <w:r w:rsidRPr="002B65D1">
              <w:rPr>
                <w:iCs/>
                <w:color w:val="000000" w:themeColor="text1"/>
                <w:sz w:val="20"/>
                <w:szCs w:val="20"/>
              </w:rPr>
              <w:t xml:space="preserve">1 на </w:t>
            </w:r>
            <w:r>
              <w:rPr>
                <w:iCs/>
                <w:color w:val="000000" w:themeColor="text1"/>
                <w:sz w:val="20"/>
                <w:szCs w:val="20"/>
              </w:rPr>
              <w:t>5</w:t>
            </w:r>
            <w:r w:rsidRPr="002B65D1">
              <w:rPr>
                <w:iCs/>
                <w:color w:val="000000" w:themeColor="text1"/>
                <w:sz w:val="20"/>
                <w:szCs w:val="20"/>
              </w:rPr>
              <w:t xml:space="preserve"> тыс. чел.</w:t>
            </w:r>
          </w:p>
        </w:tc>
      </w:tr>
      <w:tr w:rsidR="0040735B" w:rsidRPr="008B1A73" w14:paraId="2FF52346" w14:textId="77777777" w:rsidTr="0040735B">
        <w:trPr>
          <w:cantSplit/>
          <w:trHeight w:val="36"/>
        </w:trPr>
        <w:tc>
          <w:tcPr>
            <w:tcW w:w="1304" w:type="dxa"/>
            <w:vMerge/>
            <w:tcBorders>
              <w:left w:val="single" w:sz="4" w:space="0" w:color="auto"/>
              <w:bottom w:val="single" w:sz="4" w:space="0" w:color="auto"/>
              <w:right w:val="single" w:sz="4" w:space="0" w:color="auto"/>
            </w:tcBorders>
            <w:shd w:val="clear" w:color="auto" w:fill="auto"/>
          </w:tcPr>
          <w:p w14:paraId="2A7146C0"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6B40618" w14:textId="5F2AACAE"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5AB876" w14:textId="032F715F" w:rsidR="0040735B" w:rsidRPr="008B1A73" w:rsidRDefault="0040735B" w:rsidP="00167245">
            <w:pPr>
              <w:pStyle w:val="aff5"/>
              <w:ind w:firstLine="0"/>
              <w:rPr>
                <w:bCs/>
                <w:sz w:val="20"/>
                <w:szCs w:val="20"/>
                <w:lang w:val="ru-RU"/>
              </w:rPr>
            </w:pPr>
            <w:r w:rsidRPr="002B65D1">
              <w:rPr>
                <w:iCs/>
                <w:sz w:val="20"/>
                <w:szCs w:val="20"/>
                <w:lang w:val="ru-RU"/>
              </w:rPr>
              <w:t>Транспортно-пешеходная доступность, мин.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A63565D" w14:textId="4E1CFB0A" w:rsidR="0040735B" w:rsidRPr="008B1A73" w:rsidRDefault="0040735B" w:rsidP="0040735B">
            <w:pPr>
              <w:pStyle w:val="Default"/>
              <w:jc w:val="center"/>
              <w:rPr>
                <w:sz w:val="20"/>
                <w:szCs w:val="20"/>
              </w:rPr>
            </w:pPr>
            <w:r w:rsidRPr="002B65D1">
              <w:rPr>
                <w:iCs/>
                <w:sz w:val="20"/>
                <w:szCs w:val="20"/>
              </w:rPr>
              <w:t>30</w:t>
            </w:r>
          </w:p>
        </w:tc>
      </w:tr>
      <w:tr w:rsidR="0040735B" w:rsidRPr="008B1A73" w14:paraId="28D9F8A9" w14:textId="77777777" w:rsidTr="0040735B">
        <w:trPr>
          <w:cantSplit/>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33366427" w14:textId="3EB7769F" w:rsidR="0040735B" w:rsidRPr="008B1A73" w:rsidRDefault="0040735B" w:rsidP="0040735B">
            <w:pPr>
              <w:pStyle w:val="Default"/>
              <w:rPr>
                <w:b/>
                <w:sz w:val="20"/>
                <w:szCs w:val="20"/>
              </w:rPr>
            </w:pPr>
            <w:r w:rsidRPr="008B1A73">
              <w:rPr>
                <w:b/>
                <w:sz w:val="20"/>
                <w:szCs w:val="20"/>
              </w:rPr>
              <w:lastRenderedPageBreak/>
              <w:t>Примечани</w:t>
            </w:r>
            <w:r>
              <w:rPr>
                <w:b/>
                <w:sz w:val="20"/>
                <w:szCs w:val="20"/>
              </w:rPr>
              <w:t>е</w:t>
            </w:r>
            <w:r w:rsidRPr="008B1A73">
              <w:rPr>
                <w:b/>
                <w:sz w:val="20"/>
                <w:szCs w:val="20"/>
              </w:rPr>
              <w:t>:</w:t>
            </w:r>
          </w:p>
          <w:p w14:paraId="2F569D36" w14:textId="1F4E7B6B" w:rsidR="0040735B" w:rsidRPr="008B1A73" w:rsidRDefault="0040735B" w:rsidP="0040735B">
            <w:pPr>
              <w:pStyle w:val="Default"/>
              <w:rPr>
                <w:sz w:val="20"/>
                <w:szCs w:val="20"/>
              </w:rPr>
            </w:pPr>
            <w:r>
              <w:rPr>
                <w:sz w:val="20"/>
                <w:szCs w:val="20"/>
              </w:rPr>
              <w:t>1</w:t>
            </w:r>
            <w:r w:rsidRPr="008B1A73">
              <w:rPr>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8B1A73" w:rsidRDefault="00A66D0E" w:rsidP="00A66D0E">
      <w:pPr>
        <w:keepNext/>
        <w:spacing w:before="120"/>
        <w:jc w:val="right"/>
        <w:rPr>
          <w:bCs/>
        </w:rPr>
      </w:pPr>
      <w:bookmarkStart w:id="67" w:name="OLE_LINK969"/>
      <w:bookmarkStart w:id="68" w:name="OLE_LINK970"/>
      <w:bookmarkStart w:id="69" w:name="OLE_LINK25"/>
      <w:bookmarkStart w:id="70" w:name="OLE_LINK1019"/>
      <w:bookmarkStart w:id="71" w:name="OLE_LINK1020"/>
      <w:bookmarkEnd w:id="54"/>
      <w:bookmarkEnd w:id="55"/>
      <w:bookmarkEnd w:id="63"/>
      <w:bookmarkEnd w:id="64"/>
      <w:r w:rsidRPr="008B1A73">
        <w:rPr>
          <w:bCs/>
        </w:rPr>
        <w:t>Таблица 1.9</w:t>
      </w:r>
    </w:p>
    <w:p w14:paraId="09620306" w14:textId="2B0270B5" w:rsidR="00A66D0E" w:rsidRPr="008B1A73" w:rsidRDefault="00A66D0E" w:rsidP="00A66D0E">
      <w:pPr>
        <w:pStyle w:val="5"/>
        <w:rPr>
          <w:iCs w:val="0"/>
        </w:rPr>
      </w:pPr>
      <w:r w:rsidRPr="008B1A73">
        <w:rPr>
          <w:iCs w:val="0"/>
        </w:rPr>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8B1A73" w14:paraId="7F6B74DB" w14:textId="77777777" w:rsidTr="00DD2E97">
        <w:trPr>
          <w:cantSplit/>
          <w:tblHeader/>
        </w:trPr>
        <w:tc>
          <w:tcPr>
            <w:tcW w:w="1446" w:type="dxa"/>
            <w:shd w:val="clear" w:color="auto" w:fill="auto"/>
          </w:tcPr>
          <w:p w14:paraId="101AAA5D"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вида объекта</w:t>
            </w:r>
          </w:p>
        </w:tc>
        <w:tc>
          <w:tcPr>
            <w:tcW w:w="2693" w:type="dxa"/>
            <w:shd w:val="clear" w:color="auto" w:fill="auto"/>
          </w:tcPr>
          <w:p w14:paraId="6A067990"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544" w:type="dxa"/>
            <w:shd w:val="clear" w:color="auto" w:fill="auto"/>
          </w:tcPr>
          <w:p w14:paraId="157289F8"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8B1A73" w:rsidRDefault="00A66D0E" w:rsidP="000B1624">
            <w:pPr>
              <w:pStyle w:val="aff5"/>
              <w:ind w:firstLine="0"/>
              <w:jc w:val="center"/>
              <w:rPr>
                <w:b/>
                <w:sz w:val="20"/>
                <w:szCs w:val="20"/>
                <w:lang w:val="ru-RU"/>
              </w:rPr>
            </w:pPr>
            <w:r w:rsidRPr="008B1A73">
              <w:rPr>
                <w:b/>
                <w:sz w:val="20"/>
                <w:szCs w:val="20"/>
                <w:lang w:val="ru-RU"/>
              </w:rPr>
              <w:t>Значение расчетного показателя</w:t>
            </w:r>
          </w:p>
        </w:tc>
      </w:tr>
      <w:tr w:rsidR="00A66D0E" w:rsidRPr="008B1A73" w14:paraId="23BBDF2E" w14:textId="77777777" w:rsidTr="00DD2E97">
        <w:trPr>
          <w:cantSplit/>
        </w:trPr>
        <w:tc>
          <w:tcPr>
            <w:tcW w:w="1446" w:type="dxa"/>
            <w:vMerge w:val="restart"/>
            <w:shd w:val="clear" w:color="auto" w:fill="auto"/>
          </w:tcPr>
          <w:p w14:paraId="586EEC65" w14:textId="77777777" w:rsidR="00A66D0E" w:rsidRPr="008B1A73" w:rsidRDefault="00A66D0E" w:rsidP="00167245">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8B1A73" w:rsidRDefault="00A66D0E" w:rsidP="00167245">
            <w:pPr>
              <w:pStyle w:val="aff5"/>
              <w:ind w:firstLine="0"/>
              <w:rPr>
                <w:sz w:val="20"/>
                <w:szCs w:val="20"/>
              </w:rPr>
            </w:pPr>
            <w:r w:rsidRPr="008B1A73">
              <w:rPr>
                <w:sz w:val="20"/>
                <w:szCs w:val="20"/>
                <w:lang w:val="ru-RU"/>
              </w:rPr>
              <w:t>Количество объектов, ед.</w:t>
            </w:r>
          </w:p>
        </w:tc>
        <w:tc>
          <w:tcPr>
            <w:tcW w:w="1701" w:type="dxa"/>
            <w:shd w:val="clear" w:color="auto" w:fill="auto"/>
          </w:tcPr>
          <w:p w14:paraId="345B0AD8" w14:textId="77777777" w:rsidR="00A66D0E" w:rsidRPr="008B1A73" w:rsidRDefault="00A66D0E" w:rsidP="000B1624">
            <w:pPr>
              <w:pStyle w:val="aff5"/>
              <w:ind w:firstLine="0"/>
              <w:jc w:val="center"/>
              <w:rPr>
                <w:sz w:val="20"/>
                <w:szCs w:val="20"/>
                <w:lang w:val="ru-RU"/>
              </w:rPr>
            </w:pPr>
            <w:r w:rsidRPr="008B1A73">
              <w:rPr>
                <w:sz w:val="20"/>
                <w:szCs w:val="20"/>
                <w:lang w:val="ru-RU"/>
              </w:rPr>
              <w:t>1</w:t>
            </w:r>
          </w:p>
        </w:tc>
      </w:tr>
      <w:tr w:rsidR="00A66D0E" w:rsidRPr="008B1A73" w14:paraId="15CCF33B" w14:textId="77777777" w:rsidTr="00DD2E97">
        <w:trPr>
          <w:cantSplit/>
        </w:trPr>
        <w:tc>
          <w:tcPr>
            <w:tcW w:w="1446" w:type="dxa"/>
            <w:vMerge/>
            <w:shd w:val="clear" w:color="auto" w:fill="auto"/>
          </w:tcPr>
          <w:p w14:paraId="796DB1F6" w14:textId="77777777" w:rsidR="00A66D0E" w:rsidRPr="008B1A73" w:rsidRDefault="00A66D0E" w:rsidP="00167245">
            <w:pPr>
              <w:pStyle w:val="aff5"/>
              <w:ind w:firstLine="0"/>
              <w:rPr>
                <w:sz w:val="20"/>
                <w:szCs w:val="20"/>
                <w:lang w:val="ru-RU"/>
              </w:rPr>
            </w:pPr>
          </w:p>
        </w:tc>
        <w:tc>
          <w:tcPr>
            <w:tcW w:w="2693" w:type="dxa"/>
            <w:vMerge/>
            <w:shd w:val="clear" w:color="auto" w:fill="auto"/>
          </w:tcPr>
          <w:p w14:paraId="00512ACC" w14:textId="77777777" w:rsidR="00A66D0E" w:rsidRPr="008B1A73" w:rsidRDefault="00A66D0E" w:rsidP="00167245">
            <w:pPr>
              <w:pStyle w:val="aff5"/>
              <w:ind w:firstLine="0"/>
              <w:rPr>
                <w:sz w:val="20"/>
                <w:szCs w:val="20"/>
                <w:lang w:val="ru-RU"/>
              </w:rPr>
            </w:pPr>
          </w:p>
        </w:tc>
        <w:tc>
          <w:tcPr>
            <w:tcW w:w="3544" w:type="dxa"/>
            <w:shd w:val="clear" w:color="auto" w:fill="auto"/>
          </w:tcPr>
          <w:p w14:paraId="44E39479" w14:textId="77777777" w:rsidR="00A66D0E" w:rsidRPr="008B1A73" w:rsidRDefault="00A66D0E" w:rsidP="00167245">
            <w:pPr>
              <w:pStyle w:val="aff5"/>
              <w:ind w:firstLine="0"/>
              <w:rPr>
                <w:sz w:val="20"/>
                <w:szCs w:val="20"/>
                <w:lang w:val="ru-RU"/>
              </w:rPr>
            </w:pPr>
            <w:r w:rsidRPr="008B1A73">
              <w:rPr>
                <w:sz w:val="20"/>
                <w:szCs w:val="20"/>
                <w:lang w:val="ru-RU"/>
              </w:rPr>
              <w:t>Количество сотрудников на 10000 чел.</w:t>
            </w:r>
          </w:p>
        </w:tc>
        <w:tc>
          <w:tcPr>
            <w:tcW w:w="1701" w:type="dxa"/>
            <w:shd w:val="clear" w:color="auto" w:fill="auto"/>
          </w:tcPr>
          <w:p w14:paraId="69C3C0EB" w14:textId="77777777" w:rsidR="00A66D0E" w:rsidRPr="008B1A73" w:rsidRDefault="00A66D0E" w:rsidP="000B1624">
            <w:pPr>
              <w:pStyle w:val="aff5"/>
              <w:ind w:firstLine="0"/>
              <w:jc w:val="center"/>
              <w:rPr>
                <w:sz w:val="20"/>
                <w:szCs w:val="20"/>
                <w:lang w:val="ru-RU"/>
              </w:rPr>
            </w:pPr>
            <w:r w:rsidRPr="008B1A73">
              <w:rPr>
                <w:sz w:val="20"/>
                <w:szCs w:val="20"/>
                <w:lang w:val="ru-RU"/>
              </w:rPr>
              <w:t>5</w:t>
            </w:r>
          </w:p>
        </w:tc>
      </w:tr>
      <w:tr w:rsidR="00A66D0E" w:rsidRPr="008B1A73" w14:paraId="67B8A72D" w14:textId="77777777" w:rsidTr="00DD2E97">
        <w:trPr>
          <w:cantSplit/>
        </w:trPr>
        <w:tc>
          <w:tcPr>
            <w:tcW w:w="1446" w:type="dxa"/>
            <w:vMerge/>
            <w:shd w:val="clear" w:color="auto" w:fill="auto"/>
          </w:tcPr>
          <w:p w14:paraId="729BDB93" w14:textId="77777777" w:rsidR="00A66D0E" w:rsidRPr="008B1A73" w:rsidRDefault="00A66D0E" w:rsidP="00167245">
            <w:pPr>
              <w:pStyle w:val="aff5"/>
              <w:ind w:firstLine="0"/>
              <w:rPr>
                <w:sz w:val="20"/>
                <w:szCs w:val="20"/>
                <w:lang w:val="ru-RU"/>
              </w:rPr>
            </w:pPr>
          </w:p>
        </w:tc>
        <w:tc>
          <w:tcPr>
            <w:tcW w:w="2693" w:type="dxa"/>
            <w:shd w:val="clear" w:color="auto" w:fill="auto"/>
          </w:tcPr>
          <w:p w14:paraId="604378A2"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8B1A73" w:rsidRDefault="00A66D0E" w:rsidP="000B1624">
            <w:pPr>
              <w:pStyle w:val="aff5"/>
              <w:ind w:firstLine="0"/>
              <w:jc w:val="center"/>
              <w:rPr>
                <w:sz w:val="20"/>
                <w:szCs w:val="20"/>
                <w:lang w:val="ru-RU"/>
              </w:rPr>
            </w:pPr>
            <w:r w:rsidRPr="008B1A73">
              <w:rPr>
                <w:sz w:val="20"/>
                <w:szCs w:val="20"/>
                <w:lang w:val="ru-RU"/>
              </w:rPr>
              <w:t>Не нормируется</w:t>
            </w:r>
          </w:p>
        </w:tc>
      </w:tr>
    </w:tbl>
    <w:p w14:paraId="1F62A0B3" w14:textId="2752F3BD" w:rsidR="0028548C" w:rsidRPr="008B1A73" w:rsidRDefault="0028548C" w:rsidP="0028548C">
      <w:pPr>
        <w:keepNext/>
        <w:spacing w:before="120"/>
        <w:jc w:val="right"/>
        <w:rPr>
          <w:bCs/>
        </w:rPr>
      </w:pPr>
      <w:bookmarkStart w:id="72" w:name="_Toc84513416"/>
      <w:bookmarkStart w:id="73" w:name="OLE_LINK366"/>
      <w:bookmarkStart w:id="74" w:name="OLE_LINK367"/>
      <w:bookmarkStart w:id="75" w:name="OLE_LINK368"/>
      <w:bookmarkStart w:id="76" w:name="OLE_LINK369"/>
      <w:bookmarkStart w:id="77" w:name="_Toc483046937"/>
      <w:bookmarkEnd w:id="67"/>
      <w:bookmarkEnd w:id="68"/>
      <w:bookmarkEnd w:id="69"/>
      <w:bookmarkEnd w:id="70"/>
      <w:bookmarkEnd w:id="71"/>
      <w:r w:rsidRPr="008B1A73">
        <w:rPr>
          <w:bCs/>
        </w:rPr>
        <w:t>Таблица 1.10</w:t>
      </w:r>
    </w:p>
    <w:p w14:paraId="25BBA60E" w14:textId="77777777" w:rsidR="0028548C" w:rsidRPr="008B1A73" w:rsidRDefault="0028548C" w:rsidP="0028548C">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8B1A73" w14:paraId="54A444FE" w14:textId="77777777" w:rsidTr="00DD2E97">
        <w:trPr>
          <w:cantSplit/>
          <w:trHeight w:val="313"/>
          <w:tblHeader/>
        </w:trPr>
        <w:tc>
          <w:tcPr>
            <w:tcW w:w="1686" w:type="dxa"/>
            <w:shd w:val="clear" w:color="auto" w:fill="auto"/>
          </w:tcPr>
          <w:p w14:paraId="2ADE3550"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вида объекта</w:t>
            </w:r>
          </w:p>
        </w:tc>
        <w:tc>
          <w:tcPr>
            <w:tcW w:w="2835" w:type="dxa"/>
            <w:shd w:val="clear" w:color="auto" w:fill="auto"/>
          </w:tcPr>
          <w:p w14:paraId="29B009D1" w14:textId="77777777" w:rsidR="0028548C" w:rsidRPr="008B1A73" w:rsidRDefault="0028548C" w:rsidP="00847885">
            <w:pPr>
              <w:pStyle w:val="aff5"/>
              <w:ind w:firstLine="0"/>
              <w:jc w:val="center"/>
              <w:rPr>
                <w:b/>
                <w:sz w:val="20"/>
                <w:szCs w:val="20"/>
                <w:lang w:val="ru-RU"/>
              </w:rPr>
            </w:pPr>
            <w:r w:rsidRPr="008B1A73">
              <w:rPr>
                <w:b/>
                <w:sz w:val="20"/>
                <w:szCs w:val="20"/>
                <w:lang w:val="ru-RU"/>
              </w:rPr>
              <w:t>Тип расчетного показателя</w:t>
            </w:r>
          </w:p>
        </w:tc>
        <w:tc>
          <w:tcPr>
            <w:tcW w:w="2125" w:type="dxa"/>
            <w:shd w:val="clear" w:color="auto" w:fill="auto"/>
          </w:tcPr>
          <w:p w14:paraId="617562E7"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8B1A73" w:rsidRDefault="0028548C" w:rsidP="00847885">
            <w:pPr>
              <w:pStyle w:val="aff5"/>
              <w:ind w:firstLine="0"/>
              <w:jc w:val="center"/>
              <w:rPr>
                <w:b/>
                <w:sz w:val="20"/>
                <w:szCs w:val="20"/>
                <w:lang w:val="ru-RU"/>
              </w:rPr>
            </w:pPr>
            <w:r w:rsidRPr="008B1A73">
              <w:rPr>
                <w:b/>
                <w:sz w:val="20"/>
                <w:szCs w:val="20"/>
                <w:lang w:val="ru-RU"/>
              </w:rPr>
              <w:t>Значение расчетного показателя</w:t>
            </w:r>
          </w:p>
        </w:tc>
      </w:tr>
      <w:tr w:rsidR="0028548C" w:rsidRPr="008B1A73" w14:paraId="1E0B09CA" w14:textId="77777777" w:rsidTr="00DD2E97">
        <w:trPr>
          <w:cantSplit/>
        </w:trPr>
        <w:tc>
          <w:tcPr>
            <w:tcW w:w="1686" w:type="dxa"/>
            <w:vMerge w:val="restart"/>
            <w:shd w:val="clear" w:color="auto" w:fill="auto"/>
          </w:tcPr>
          <w:p w14:paraId="3CF799EB" w14:textId="77777777" w:rsidR="0028548C" w:rsidRPr="008B1A73" w:rsidRDefault="0028548C" w:rsidP="00167245">
            <w:pPr>
              <w:pStyle w:val="aff5"/>
              <w:ind w:firstLine="0"/>
              <w:rPr>
                <w:sz w:val="20"/>
                <w:szCs w:val="20"/>
                <w:lang w:val="ru-RU"/>
              </w:rPr>
            </w:pPr>
            <w:r w:rsidRPr="008B1A73">
              <w:rPr>
                <w:sz w:val="20"/>
                <w:szCs w:val="20"/>
                <w:lang w:val="ru-RU"/>
              </w:rPr>
              <w:t>Подразделения пожарной охраны</w:t>
            </w:r>
          </w:p>
        </w:tc>
        <w:tc>
          <w:tcPr>
            <w:tcW w:w="2835" w:type="dxa"/>
            <w:shd w:val="clear" w:color="auto" w:fill="auto"/>
          </w:tcPr>
          <w:p w14:paraId="01D8977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8B1A73" w:rsidRDefault="0028548C" w:rsidP="00167245">
            <w:pPr>
              <w:pStyle w:val="aff5"/>
              <w:ind w:firstLine="0"/>
              <w:rPr>
                <w:sz w:val="20"/>
                <w:szCs w:val="20"/>
                <w:lang w:val="ru-RU"/>
              </w:rPr>
            </w:pPr>
            <w:r w:rsidRPr="008B1A73">
              <w:rPr>
                <w:sz w:val="20"/>
                <w:szCs w:val="20"/>
                <w:lang w:val="ru-RU"/>
              </w:rPr>
              <w:t>Количество объектов, ед.</w:t>
            </w:r>
          </w:p>
        </w:tc>
        <w:tc>
          <w:tcPr>
            <w:tcW w:w="2626" w:type="dxa"/>
            <w:shd w:val="clear" w:color="auto" w:fill="auto"/>
          </w:tcPr>
          <w:p w14:paraId="6FBF6ED0" w14:textId="30CA70BE" w:rsidR="0028548C" w:rsidRPr="008B1A73" w:rsidRDefault="00167245" w:rsidP="00847885">
            <w:pPr>
              <w:pStyle w:val="aff5"/>
              <w:ind w:firstLine="0"/>
              <w:jc w:val="center"/>
              <w:rPr>
                <w:sz w:val="20"/>
                <w:szCs w:val="20"/>
                <w:lang w:val="ru-RU"/>
              </w:rPr>
            </w:pPr>
            <w:r>
              <w:rPr>
                <w:sz w:val="20"/>
                <w:szCs w:val="20"/>
                <w:lang w:val="ru-RU"/>
              </w:rPr>
              <w:t>П</w:t>
            </w:r>
            <w:r w:rsidR="0028548C" w:rsidRPr="008B1A73">
              <w:rPr>
                <w:sz w:val="20"/>
                <w:szCs w:val="20"/>
                <w:lang w:val="ru-RU"/>
              </w:rPr>
              <w:t>о расчету в соответствии с СП 11.13130.2009</w:t>
            </w:r>
          </w:p>
        </w:tc>
      </w:tr>
      <w:tr w:rsidR="0028548C" w:rsidRPr="008B1A73" w14:paraId="187B5CC5" w14:textId="77777777" w:rsidTr="00DD2E97">
        <w:trPr>
          <w:cantSplit/>
          <w:trHeight w:val="345"/>
        </w:trPr>
        <w:tc>
          <w:tcPr>
            <w:tcW w:w="1686" w:type="dxa"/>
            <w:vMerge/>
            <w:shd w:val="clear" w:color="auto" w:fill="auto"/>
          </w:tcPr>
          <w:p w14:paraId="28835756" w14:textId="77777777" w:rsidR="0028548C" w:rsidRPr="008B1A73" w:rsidRDefault="0028548C" w:rsidP="00167245">
            <w:pPr>
              <w:pStyle w:val="aff5"/>
              <w:ind w:firstLine="0"/>
              <w:rPr>
                <w:sz w:val="20"/>
                <w:szCs w:val="20"/>
                <w:lang w:val="ru-RU"/>
              </w:rPr>
            </w:pPr>
          </w:p>
        </w:tc>
        <w:tc>
          <w:tcPr>
            <w:tcW w:w="2835" w:type="dxa"/>
            <w:shd w:val="clear" w:color="auto" w:fill="auto"/>
          </w:tcPr>
          <w:p w14:paraId="51BA469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8B1A73" w:rsidRDefault="0028548C" w:rsidP="00167245">
            <w:pPr>
              <w:pStyle w:val="aff5"/>
              <w:ind w:firstLine="0"/>
              <w:rPr>
                <w:sz w:val="20"/>
                <w:szCs w:val="20"/>
                <w:lang w:val="ru-RU"/>
              </w:rPr>
            </w:pPr>
            <w:r w:rsidRPr="008B1A73">
              <w:rPr>
                <w:sz w:val="20"/>
                <w:szCs w:val="20"/>
                <w:lang w:val="ru-RU"/>
              </w:rPr>
              <w:t>Время прибытия, мин.</w:t>
            </w:r>
          </w:p>
        </w:tc>
        <w:tc>
          <w:tcPr>
            <w:tcW w:w="2626" w:type="dxa"/>
            <w:shd w:val="clear" w:color="auto" w:fill="auto"/>
          </w:tcPr>
          <w:p w14:paraId="56BFD5D6" w14:textId="77777777" w:rsidR="0028548C" w:rsidRPr="008B1A73" w:rsidRDefault="0028548C" w:rsidP="00847885">
            <w:pPr>
              <w:pStyle w:val="aff5"/>
              <w:ind w:firstLine="0"/>
              <w:jc w:val="center"/>
              <w:rPr>
                <w:sz w:val="20"/>
                <w:szCs w:val="20"/>
                <w:lang w:val="ru-RU"/>
              </w:rPr>
            </w:pPr>
            <w:r w:rsidRPr="008B1A73">
              <w:rPr>
                <w:sz w:val="20"/>
                <w:szCs w:val="20"/>
                <w:lang w:val="ru-RU"/>
              </w:rPr>
              <w:t>20</w:t>
            </w:r>
          </w:p>
        </w:tc>
      </w:tr>
      <w:tr w:rsidR="0028548C" w:rsidRPr="008B1A73" w14:paraId="0C4DBABE" w14:textId="77777777" w:rsidTr="00DD2E97">
        <w:trPr>
          <w:cantSplit/>
          <w:trHeight w:val="345"/>
        </w:trPr>
        <w:tc>
          <w:tcPr>
            <w:tcW w:w="1686" w:type="dxa"/>
            <w:vMerge w:val="restart"/>
            <w:shd w:val="clear" w:color="auto" w:fill="auto"/>
          </w:tcPr>
          <w:p w14:paraId="4FA2A5DE" w14:textId="77777777" w:rsidR="0028548C" w:rsidRPr="008B1A73" w:rsidRDefault="0028548C" w:rsidP="00167245">
            <w:pPr>
              <w:pStyle w:val="aff5"/>
              <w:ind w:firstLine="0"/>
              <w:rPr>
                <w:sz w:val="20"/>
                <w:szCs w:val="20"/>
                <w:lang w:val="ru-RU"/>
              </w:rPr>
            </w:pPr>
            <w:r w:rsidRPr="008B1A73">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8B1A73" w:rsidRDefault="0028548C" w:rsidP="00167245">
            <w:pPr>
              <w:pStyle w:val="aff5"/>
              <w:ind w:firstLine="0"/>
              <w:rPr>
                <w:sz w:val="20"/>
                <w:szCs w:val="20"/>
                <w:lang w:val="ru-RU"/>
              </w:rPr>
            </w:pPr>
            <w:r w:rsidRPr="008B1A73">
              <w:rPr>
                <w:sz w:val="20"/>
                <w:szCs w:val="20"/>
                <w:lang w:val="ru-RU"/>
              </w:rPr>
              <w:t>Количество сторон здания для подъезда, ед.</w:t>
            </w:r>
          </w:p>
        </w:tc>
        <w:tc>
          <w:tcPr>
            <w:tcW w:w="2626" w:type="dxa"/>
            <w:shd w:val="clear" w:color="auto" w:fill="auto"/>
          </w:tcPr>
          <w:p w14:paraId="25A37F0C" w14:textId="6B91F166" w:rsidR="0028548C" w:rsidRPr="008B1A73" w:rsidRDefault="00167245" w:rsidP="00847885">
            <w:pPr>
              <w:pStyle w:val="aff5"/>
              <w:ind w:firstLine="0"/>
              <w:jc w:val="center"/>
              <w:rPr>
                <w:sz w:val="20"/>
                <w:szCs w:val="20"/>
                <w:lang w:val="ru-RU"/>
              </w:rPr>
            </w:pPr>
            <w:r>
              <w:rPr>
                <w:sz w:val="20"/>
                <w:szCs w:val="20"/>
                <w:lang w:val="ru-RU"/>
              </w:rPr>
              <w:t>В</w:t>
            </w:r>
            <w:r w:rsidR="0028548C" w:rsidRPr="008B1A73">
              <w:rPr>
                <w:sz w:val="20"/>
                <w:szCs w:val="20"/>
                <w:lang w:val="ru-RU"/>
              </w:rPr>
              <w:t xml:space="preserve"> соответствии с СП 4.13130.2013</w:t>
            </w:r>
          </w:p>
        </w:tc>
      </w:tr>
      <w:tr w:rsidR="0028548C" w:rsidRPr="008B1A73" w14:paraId="7FB23C46" w14:textId="77777777" w:rsidTr="00DD2E97">
        <w:trPr>
          <w:cantSplit/>
        </w:trPr>
        <w:tc>
          <w:tcPr>
            <w:tcW w:w="1686" w:type="dxa"/>
            <w:vMerge/>
            <w:shd w:val="clear" w:color="auto" w:fill="auto"/>
          </w:tcPr>
          <w:p w14:paraId="1D01B429" w14:textId="77777777" w:rsidR="0028548C" w:rsidRPr="008B1A73" w:rsidRDefault="0028548C" w:rsidP="00167245">
            <w:pPr>
              <w:pStyle w:val="aff5"/>
              <w:ind w:firstLine="0"/>
              <w:rPr>
                <w:sz w:val="20"/>
                <w:szCs w:val="20"/>
                <w:lang w:val="ru-RU"/>
              </w:rPr>
            </w:pPr>
          </w:p>
        </w:tc>
        <w:tc>
          <w:tcPr>
            <w:tcW w:w="2835" w:type="dxa"/>
            <w:shd w:val="clear" w:color="auto" w:fill="auto"/>
          </w:tcPr>
          <w:p w14:paraId="6569580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8B1A73" w:rsidRDefault="0028548C" w:rsidP="00167245">
            <w:pPr>
              <w:pStyle w:val="aff5"/>
              <w:ind w:firstLine="0"/>
              <w:rPr>
                <w:sz w:val="20"/>
                <w:szCs w:val="20"/>
                <w:lang w:val="ru-RU"/>
              </w:rPr>
            </w:pPr>
            <w:r w:rsidRPr="008B1A73">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8B1A73" w:rsidRDefault="0028548C" w:rsidP="00847885">
            <w:pPr>
              <w:pStyle w:val="aff5"/>
              <w:ind w:firstLine="0"/>
              <w:jc w:val="center"/>
              <w:rPr>
                <w:sz w:val="20"/>
                <w:szCs w:val="20"/>
                <w:lang w:val="ru-RU"/>
              </w:rPr>
            </w:pPr>
            <w:r w:rsidRPr="008B1A73">
              <w:rPr>
                <w:sz w:val="20"/>
                <w:szCs w:val="20"/>
                <w:lang w:val="ru-RU"/>
              </w:rPr>
              <w:t>150</w:t>
            </w:r>
          </w:p>
        </w:tc>
      </w:tr>
      <w:tr w:rsidR="00065B65" w:rsidRPr="008B1A73" w14:paraId="721DFDB3" w14:textId="77777777" w:rsidTr="00DD2E97">
        <w:trPr>
          <w:cantSplit/>
        </w:trPr>
        <w:tc>
          <w:tcPr>
            <w:tcW w:w="9272" w:type="dxa"/>
            <w:gridSpan w:val="4"/>
            <w:shd w:val="clear" w:color="auto" w:fill="auto"/>
          </w:tcPr>
          <w:p w14:paraId="3CC8F086" w14:textId="77777777" w:rsidR="00065B65" w:rsidRPr="00A77412" w:rsidRDefault="00065B65" w:rsidP="00065B65">
            <w:pPr>
              <w:pStyle w:val="aff5"/>
              <w:ind w:firstLine="0"/>
              <w:rPr>
                <w:b/>
                <w:bCs/>
                <w:sz w:val="20"/>
                <w:szCs w:val="20"/>
                <w:lang w:val="ru-RU"/>
              </w:rPr>
            </w:pPr>
            <w:r w:rsidRPr="00A77412">
              <w:rPr>
                <w:b/>
                <w:bCs/>
                <w:sz w:val="20"/>
                <w:szCs w:val="20"/>
                <w:lang w:val="ru-RU"/>
              </w:rPr>
              <w:t>Примечания:</w:t>
            </w:r>
          </w:p>
          <w:p w14:paraId="03C01934" w14:textId="77777777" w:rsidR="00065B65" w:rsidRPr="00A77412" w:rsidRDefault="00065B65" w:rsidP="00065B65">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B938F2B" w:rsidR="00065B65" w:rsidRPr="008B1A73" w:rsidRDefault="00065B65" w:rsidP="00065B65">
            <w:pPr>
              <w:pStyle w:val="aff5"/>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0BEBFA3A" w14:textId="296799D2" w:rsidR="007B14CA" w:rsidRPr="00D27599" w:rsidRDefault="007B14CA" w:rsidP="007B14CA">
      <w:pPr>
        <w:keepNext/>
        <w:spacing w:before="120"/>
        <w:jc w:val="right"/>
        <w:rPr>
          <w:bCs/>
          <w:iCs/>
        </w:rPr>
      </w:pPr>
      <w:bookmarkStart w:id="78" w:name="_Hlk145577610"/>
      <w:bookmarkStart w:id="79" w:name="_Toc184920828"/>
      <w:r w:rsidRPr="00D27599">
        <w:rPr>
          <w:bCs/>
          <w:iCs/>
        </w:rPr>
        <w:t>Таблица 1.</w:t>
      </w:r>
      <w:r>
        <w:rPr>
          <w:bCs/>
          <w:iCs/>
        </w:rPr>
        <w:t>11</w:t>
      </w:r>
    </w:p>
    <w:p w14:paraId="76EB2D7A" w14:textId="77777777" w:rsidR="007B14CA" w:rsidRPr="003E6534" w:rsidRDefault="007B14CA" w:rsidP="007B14CA">
      <w:pPr>
        <w:pStyle w:val="5"/>
        <w:rPr>
          <w:iCs w:val="0"/>
        </w:rPr>
      </w:pPr>
      <w:r w:rsidRPr="003E6534">
        <w:rPr>
          <w:iCs w:val="0"/>
        </w:rPr>
        <w:t xml:space="preserve">Объекты местного значения </w:t>
      </w:r>
      <w:r>
        <w:rPr>
          <w:iCs w:val="0"/>
        </w:rPr>
        <w:t>сельского поселения</w:t>
      </w:r>
      <w:r w:rsidRPr="003E6534">
        <w:rPr>
          <w:iCs w:val="0"/>
        </w:rPr>
        <w:t xml:space="preserve"> в области обеспечения общественного правопорядка</w:t>
      </w:r>
    </w:p>
    <w:tbl>
      <w:tblPr>
        <w:tblW w:w="934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550"/>
        <w:gridCol w:w="2835"/>
        <w:gridCol w:w="2835"/>
        <w:gridCol w:w="2127"/>
      </w:tblGrid>
      <w:tr w:rsidR="007B14CA" w:rsidRPr="00CC35FD" w14:paraId="1B4AF524" w14:textId="77777777" w:rsidTr="007B14CA">
        <w:trPr>
          <w:trHeight w:val="202"/>
          <w:tblHeader/>
        </w:trPr>
        <w:tc>
          <w:tcPr>
            <w:tcW w:w="1550" w:type="dxa"/>
            <w:shd w:val="clear" w:color="auto" w:fill="auto"/>
          </w:tcPr>
          <w:p w14:paraId="373C9A2E" w14:textId="77777777" w:rsidR="007B14CA" w:rsidRPr="00D27599" w:rsidRDefault="007B14CA" w:rsidP="006744BE">
            <w:pPr>
              <w:pStyle w:val="Default"/>
              <w:jc w:val="center"/>
              <w:rPr>
                <w:iCs/>
                <w:sz w:val="20"/>
                <w:szCs w:val="20"/>
              </w:rPr>
            </w:pPr>
            <w:r w:rsidRPr="00D27599">
              <w:rPr>
                <w:b/>
                <w:bCs/>
                <w:iCs/>
                <w:sz w:val="20"/>
                <w:szCs w:val="20"/>
              </w:rPr>
              <w:t>Наименование вида объекта</w:t>
            </w:r>
          </w:p>
        </w:tc>
        <w:tc>
          <w:tcPr>
            <w:tcW w:w="2835" w:type="dxa"/>
            <w:shd w:val="clear" w:color="auto" w:fill="auto"/>
          </w:tcPr>
          <w:p w14:paraId="2AF3B01A" w14:textId="77777777" w:rsidR="007B14CA" w:rsidRPr="00D27599" w:rsidRDefault="007B14CA" w:rsidP="006744BE">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61B7A3AB" w14:textId="77777777" w:rsidR="007B14CA" w:rsidRPr="00D27599" w:rsidRDefault="007B14CA" w:rsidP="006744BE">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2126" w:type="dxa"/>
            <w:shd w:val="clear" w:color="auto" w:fill="auto"/>
          </w:tcPr>
          <w:p w14:paraId="5D0EC93C" w14:textId="77777777" w:rsidR="007B14CA" w:rsidRPr="00D27599" w:rsidRDefault="007B14CA" w:rsidP="006744BE">
            <w:pPr>
              <w:pStyle w:val="Default"/>
              <w:jc w:val="center"/>
              <w:rPr>
                <w:iCs/>
                <w:sz w:val="20"/>
                <w:szCs w:val="20"/>
              </w:rPr>
            </w:pPr>
            <w:r w:rsidRPr="00D27599">
              <w:rPr>
                <w:b/>
                <w:bCs/>
                <w:iCs/>
                <w:sz w:val="20"/>
                <w:szCs w:val="20"/>
              </w:rPr>
              <w:t>Значение расчетного показателя</w:t>
            </w:r>
          </w:p>
        </w:tc>
      </w:tr>
      <w:tr w:rsidR="007B14CA" w:rsidRPr="00CC35FD" w14:paraId="701B624F" w14:textId="77777777" w:rsidTr="007B14CA">
        <w:trPr>
          <w:trHeight w:val="549"/>
        </w:trPr>
        <w:tc>
          <w:tcPr>
            <w:tcW w:w="1550" w:type="dxa"/>
            <w:vMerge w:val="restart"/>
            <w:shd w:val="clear" w:color="auto" w:fill="auto"/>
          </w:tcPr>
          <w:p w14:paraId="25AB2099" w14:textId="77777777" w:rsidR="007B14CA" w:rsidRPr="00CC35FD" w:rsidRDefault="007B14CA" w:rsidP="00167245">
            <w:pPr>
              <w:pStyle w:val="Default"/>
              <w:jc w:val="both"/>
              <w:rPr>
                <w:sz w:val="20"/>
                <w:szCs w:val="20"/>
              </w:rPr>
            </w:pPr>
            <w:r>
              <w:rPr>
                <w:sz w:val="20"/>
                <w:szCs w:val="20"/>
              </w:rPr>
              <w:t>Участковые пункты полиции</w:t>
            </w:r>
          </w:p>
        </w:tc>
        <w:tc>
          <w:tcPr>
            <w:tcW w:w="2835" w:type="dxa"/>
            <w:shd w:val="clear" w:color="auto" w:fill="auto"/>
          </w:tcPr>
          <w:p w14:paraId="310E621A" w14:textId="77777777" w:rsidR="007B14CA" w:rsidRPr="00CC35FD" w:rsidRDefault="007B14CA" w:rsidP="00167245">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0FD65517" w14:textId="77777777" w:rsidR="007B14CA" w:rsidRPr="00CC35FD" w:rsidRDefault="007B14CA" w:rsidP="00167245">
            <w:pPr>
              <w:pStyle w:val="Default"/>
              <w:jc w:val="both"/>
              <w:rPr>
                <w:sz w:val="20"/>
                <w:szCs w:val="20"/>
              </w:rPr>
            </w:pPr>
            <w:r>
              <w:rPr>
                <w:sz w:val="20"/>
                <w:szCs w:val="20"/>
              </w:rPr>
              <w:t>Количество объектов на 1 административный участок, ед. [1]</w:t>
            </w:r>
          </w:p>
        </w:tc>
        <w:tc>
          <w:tcPr>
            <w:tcW w:w="2126" w:type="dxa"/>
            <w:shd w:val="clear" w:color="auto" w:fill="auto"/>
          </w:tcPr>
          <w:p w14:paraId="2C8B1E6F" w14:textId="77777777" w:rsidR="007B14CA" w:rsidRPr="00CC35FD" w:rsidRDefault="007B14CA" w:rsidP="006744BE">
            <w:pPr>
              <w:pStyle w:val="Default"/>
              <w:jc w:val="center"/>
              <w:rPr>
                <w:sz w:val="20"/>
                <w:szCs w:val="20"/>
              </w:rPr>
            </w:pPr>
            <w:r>
              <w:rPr>
                <w:sz w:val="20"/>
                <w:szCs w:val="20"/>
              </w:rPr>
              <w:t>1</w:t>
            </w:r>
          </w:p>
        </w:tc>
      </w:tr>
      <w:tr w:rsidR="007B14CA" w:rsidRPr="00CC35FD" w14:paraId="02B007E1" w14:textId="77777777" w:rsidTr="007B14CA">
        <w:trPr>
          <w:trHeight w:val="60"/>
        </w:trPr>
        <w:tc>
          <w:tcPr>
            <w:tcW w:w="1550" w:type="dxa"/>
            <w:vMerge/>
            <w:shd w:val="clear" w:color="auto" w:fill="auto"/>
          </w:tcPr>
          <w:p w14:paraId="659776AB" w14:textId="77777777" w:rsidR="007B14CA" w:rsidRDefault="007B14CA" w:rsidP="00167245">
            <w:pPr>
              <w:pStyle w:val="Default"/>
              <w:jc w:val="both"/>
              <w:rPr>
                <w:sz w:val="20"/>
                <w:szCs w:val="20"/>
              </w:rPr>
            </w:pPr>
          </w:p>
        </w:tc>
        <w:tc>
          <w:tcPr>
            <w:tcW w:w="2835" w:type="dxa"/>
            <w:shd w:val="clear" w:color="auto" w:fill="auto"/>
          </w:tcPr>
          <w:p w14:paraId="7EB075A1" w14:textId="77777777" w:rsidR="007B14CA" w:rsidRPr="00CC35FD" w:rsidRDefault="007B14CA" w:rsidP="00167245">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4961" w:type="dxa"/>
            <w:gridSpan w:val="2"/>
            <w:shd w:val="clear" w:color="auto" w:fill="auto"/>
          </w:tcPr>
          <w:p w14:paraId="529D96D3" w14:textId="77777777" w:rsidR="007B14CA" w:rsidRDefault="007B14CA" w:rsidP="006744BE">
            <w:pPr>
              <w:pStyle w:val="Default"/>
              <w:jc w:val="center"/>
              <w:rPr>
                <w:sz w:val="20"/>
                <w:szCs w:val="20"/>
              </w:rPr>
            </w:pPr>
            <w:r>
              <w:rPr>
                <w:sz w:val="20"/>
                <w:szCs w:val="20"/>
              </w:rPr>
              <w:t>Не нормируется</w:t>
            </w:r>
          </w:p>
        </w:tc>
      </w:tr>
      <w:tr w:rsidR="007B14CA" w:rsidRPr="00CC35FD" w14:paraId="6B32421B" w14:textId="77777777" w:rsidTr="007B14CA">
        <w:trPr>
          <w:trHeight w:val="549"/>
        </w:trPr>
        <w:tc>
          <w:tcPr>
            <w:tcW w:w="9347" w:type="dxa"/>
            <w:gridSpan w:val="4"/>
            <w:shd w:val="clear" w:color="auto" w:fill="auto"/>
          </w:tcPr>
          <w:p w14:paraId="362AF371" w14:textId="77777777" w:rsidR="007B14CA" w:rsidRDefault="007B14CA" w:rsidP="006744BE">
            <w:pPr>
              <w:pStyle w:val="aff5"/>
              <w:ind w:firstLine="0"/>
              <w:rPr>
                <w:b/>
                <w:bCs/>
                <w:sz w:val="20"/>
                <w:szCs w:val="20"/>
                <w:lang w:val="ru-RU"/>
              </w:rPr>
            </w:pPr>
            <w:r>
              <w:rPr>
                <w:b/>
                <w:bCs/>
                <w:sz w:val="20"/>
                <w:szCs w:val="20"/>
                <w:lang w:val="ru-RU"/>
              </w:rPr>
              <w:lastRenderedPageBreak/>
              <w:t>Примечание:</w:t>
            </w:r>
          </w:p>
          <w:p w14:paraId="28CA1271" w14:textId="77777777" w:rsidR="007B14CA" w:rsidRDefault="007B14CA" w:rsidP="006744BE">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в сельской местности – в границах одного или нескольких объединенных общей территорией сельских населенных пунктов.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78"/>
    <w:p w14:paraId="08EEAE42" w14:textId="559B4BFC" w:rsidR="003A0A36" w:rsidRPr="008B1A73" w:rsidRDefault="003A0A36" w:rsidP="003A0A36">
      <w:pPr>
        <w:pStyle w:val="20"/>
        <w:numPr>
          <w:ilvl w:val="1"/>
          <w:numId w:val="13"/>
        </w:numPr>
        <w:ind w:left="0" w:firstLine="0"/>
        <w:rPr>
          <w:iCs w:val="0"/>
        </w:rPr>
      </w:pPr>
      <w:r w:rsidRPr="008B1A73">
        <w:rPr>
          <w:iCs w:val="0"/>
        </w:rPr>
        <w:t>Приложения к основной части</w:t>
      </w:r>
      <w:bookmarkEnd w:id="72"/>
      <w:bookmarkEnd w:id="79"/>
    </w:p>
    <w:p w14:paraId="479FDACA" w14:textId="126F4381" w:rsidR="003A0A36" w:rsidRPr="008B1A73" w:rsidRDefault="003A0A36" w:rsidP="003A0A36">
      <w:pPr>
        <w:pStyle w:val="3"/>
        <w:numPr>
          <w:ilvl w:val="2"/>
          <w:numId w:val="13"/>
        </w:numPr>
        <w:ind w:left="0" w:hanging="11"/>
      </w:pPr>
      <w:bookmarkStart w:id="80" w:name="_Toc84513417"/>
      <w:bookmarkStart w:id="81" w:name="_Toc184920829"/>
      <w:r w:rsidRPr="008B1A73">
        <w:t>Перечень нормативно-правовых актов и иных документов</w:t>
      </w:r>
      <w:bookmarkEnd w:id="80"/>
      <w:bookmarkEnd w:id="81"/>
    </w:p>
    <w:p w14:paraId="44EF13B5" w14:textId="77777777" w:rsidR="003A0A36" w:rsidRPr="008B1A73" w:rsidRDefault="003A0A36" w:rsidP="003A0A36">
      <w:pPr>
        <w:pStyle w:val="4"/>
        <w:rPr>
          <w:u w:val="none"/>
        </w:rPr>
      </w:pPr>
      <w:r w:rsidRPr="008B1A73">
        <w:rPr>
          <w:u w:val="none"/>
        </w:rPr>
        <w:t>Федеральные законы</w:t>
      </w:r>
    </w:p>
    <w:p w14:paraId="62FE6AAF" w14:textId="77777777" w:rsidR="00C24530" w:rsidRDefault="00C24530" w:rsidP="00C24530">
      <w:pPr>
        <w:pStyle w:val="affa"/>
        <w:numPr>
          <w:ilvl w:val="0"/>
          <w:numId w:val="17"/>
        </w:numPr>
        <w:rPr>
          <w:rFonts w:eastAsia="Times New Roman" w:cs="Arial"/>
          <w:bCs/>
          <w:szCs w:val="26"/>
        </w:rPr>
      </w:pPr>
      <w:bookmarkStart w:id="82" w:name="_Hlk144132977"/>
      <w:bookmarkStart w:id="83" w:name="_Toc49040585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554F9CE8" w14:textId="77777777" w:rsidR="00C24530" w:rsidRDefault="00C24530" w:rsidP="00C24530">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6A43483F" w14:textId="77777777" w:rsidR="00C24530" w:rsidRPr="00101143" w:rsidRDefault="00C24530" w:rsidP="00C24530">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32377C2B" w14:textId="77777777" w:rsidR="00C24530" w:rsidRDefault="00C24530" w:rsidP="00C24530">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82"/>
    <w:p w14:paraId="20B02B91" w14:textId="77777777" w:rsidR="003A0A36" w:rsidRPr="008B1A73" w:rsidRDefault="003A0A36" w:rsidP="003A0A36">
      <w:pPr>
        <w:pStyle w:val="4"/>
        <w:rPr>
          <w:u w:val="none"/>
        </w:rPr>
      </w:pPr>
      <w:r w:rsidRPr="008B1A73">
        <w:rPr>
          <w:u w:val="none"/>
        </w:rPr>
        <w:t>Иные нормативные акты Российской Федерации</w:t>
      </w:r>
      <w:bookmarkEnd w:id="83"/>
    </w:p>
    <w:p w14:paraId="381BC8BE" w14:textId="77777777" w:rsidR="00C24530" w:rsidRPr="00101143" w:rsidRDefault="00C24530" w:rsidP="00C24530">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1CF0F82B" w14:textId="77777777" w:rsidR="00C24530" w:rsidRDefault="00C24530" w:rsidP="00C24530">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36D469C" w14:textId="77777777" w:rsidR="00C24530" w:rsidRPr="00101143" w:rsidRDefault="00C24530" w:rsidP="00C24530">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723AC954" w14:textId="77777777" w:rsidR="00C24530" w:rsidRPr="00101143" w:rsidRDefault="00C24530" w:rsidP="00C24530">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544A829E" w14:textId="77777777" w:rsidR="00C24530" w:rsidRPr="00101143" w:rsidRDefault="00C24530" w:rsidP="00C24530">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8B1A73" w:rsidRDefault="003A0A36" w:rsidP="003A0A36">
      <w:pPr>
        <w:pStyle w:val="4"/>
        <w:rPr>
          <w:u w:val="none"/>
        </w:rPr>
      </w:pPr>
      <w:r w:rsidRPr="008B1A73">
        <w:rPr>
          <w:u w:val="none"/>
        </w:rPr>
        <w:t xml:space="preserve">Нормативные акты </w:t>
      </w:r>
      <w:r w:rsidR="005724D5" w:rsidRPr="008B1A73">
        <w:rPr>
          <w:u w:val="none"/>
        </w:rPr>
        <w:t>Саратовской области</w:t>
      </w:r>
    </w:p>
    <w:p w14:paraId="0DF43BBD" w14:textId="77777777" w:rsidR="00C24530" w:rsidRPr="00101143" w:rsidRDefault="00C24530" w:rsidP="00C24530">
      <w:pPr>
        <w:widowControl w:val="0"/>
        <w:numPr>
          <w:ilvl w:val="0"/>
          <w:numId w:val="17"/>
        </w:numPr>
        <w:contextualSpacing/>
        <w:rPr>
          <w:rFonts w:cs="Arial"/>
          <w:bCs/>
          <w:szCs w:val="26"/>
        </w:rPr>
      </w:pPr>
      <w:bookmarkStart w:id="84" w:name="OLE_LINK756"/>
      <w:bookmarkStart w:id="85" w:name="OLE_LINK158"/>
      <w:bookmarkStart w:id="86" w:name="OLE_LINK159"/>
      <w:bookmarkStart w:id="87" w:name="OLE_LINK221"/>
      <w:bookmarkStart w:id="88" w:name="OLE_LINK213"/>
      <w:bookmarkStart w:id="89" w:name="OLE_LINK214"/>
      <w:bookmarkStart w:id="90" w:name="OLE_LINK215"/>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Pr>
          <w:rFonts w:cs="Arial"/>
          <w:bCs/>
          <w:szCs w:val="26"/>
        </w:rPr>
        <w:t>.</w:t>
      </w:r>
    </w:p>
    <w:p w14:paraId="6DA4700A"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586B1A2E" w14:textId="77777777" w:rsidR="00C24530" w:rsidRPr="00101143" w:rsidRDefault="00C24530" w:rsidP="00C24530">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w:t>
      </w:r>
      <w:r w:rsidRPr="00101143">
        <w:lastRenderedPageBreak/>
        <w:t>утверждении региональных нормативов градостроительного проектирования Саратовской области» (ред. от 26.04.2023).</w:t>
      </w:r>
    </w:p>
    <w:p w14:paraId="1FD83BF1" w14:textId="77777777" w:rsidR="00C24530" w:rsidRPr="00101143" w:rsidRDefault="00C24530" w:rsidP="00C24530">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bookmarkEnd w:id="84"/>
    <w:bookmarkEnd w:id="85"/>
    <w:bookmarkEnd w:id="86"/>
    <w:p w14:paraId="09DD9E4E" w14:textId="66CCEFAC" w:rsidR="00144B15" w:rsidRPr="008B1A73" w:rsidRDefault="00144B15" w:rsidP="00144B15">
      <w:pPr>
        <w:pStyle w:val="4"/>
        <w:suppressAutoHyphens/>
        <w:rPr>
          <w:u w:val="none"/>
        </w:rPr>
      </w:pPr>
      <w:r w:rsidRPr="008B1A73">
        <w:rPr>
          <w:u w:val="none"/>
        </w:rPr>
        <w:t xml:space="preserve">Нормативные акты </w:t>
      </w:r>
      <w:r w:rsidR="00B94726" w:rsidRPr="008B1A73">
        <w:rPr>
          <w:u w:val="none"/>
        </w:rPr>
        <w:t>Аткарск</w:t>
      </w:r>
      <w:r w:rsidRPr="008B1A73">
        <w:rPr>
          <w:u w:val="none"/>
        </w:rPr>
        <w:t>ого муниципального района Саратовской области</w:t>
      </w:r>
    </w:p>
    <w:p w14:paraId="3C886450"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577D2774" w14:textId="77777777" w:rsidR="00C24530" w:rsidRPr="00101143" w:rsidRDefault="00C24530" w:rsidP="00C24530">
      <w:pPr>
        <w:widowControl w:val="0"/>
        <w:numPr>
          <w:ilvl w:val="0"/>
          <w:numId w:val="17"/>
        </w:numPr>
        <w:contextualSpacing/>
        <w:rPr>
          <w:rFonts w:cs="Arial"/>
          <w:bCs/>
          <w:szCs w:val="26"/>
        </w:rPr>
      </w:pPr>
      <w:bookmarkStart w:id="91"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91"/>
    <w:p w14:paraId="505AB683" w14:textId="1AE3F548" w:rsidR="00F81557" w:rsidRPr="008B1A73" w:rsidRDefault="00F81557" w:rsidP="00BA63B7">
      <w:pPr>
        <w:pStyle w:val="4"/>
        <w:suppressAutoHyphens/>
        <w:rPr>
          <w:u w:val="none"/>
        </w:rPr>
      </w:pPr>
      <w:r w:rsidRPr="008B1A73">
        <w:rPr>
          <w:u w:val="none"/>
        </w:rPr>
        <w:t xml:space="preserve">Нормативные акты </w:t>
      </w:r>
      <w:r w:rsidR="00FC221E">
        <w:rPr>
          <w:u w:val="none"/>
        </w:rPr>
        <w:t>Озерн</w:t>
      </w:r>
      <w:r w:rsidR="008E6B09" w:rsidRPr="008B1A73">
        <w:rPr>
          <w:u w:val="none"/>
        </w:rPr>
        <w:t>ого муниципального образования</w:t>
      </w:r>
      <w:r w:rsidR="003144C6" w:rsidRPr="008B1A73">
        <w:rPr>
          <w:u w:val="none"/>
        </w:rPr>
        <w:t xml:space="preserve"> </w:t>
      </w:r>
      <w:r w:rsidR="00B94726" w:rsidRPr="008B1A73">
        <w:rPr>
          <w:u w:val="none"/>
        </w:rPr>
        <w:t>Аткарск</w:t>
      </w:r>
      <w:r w:rsidRPr="008B1A73">
        <w:rPr>
          <w:u w:val="none"/>
        </w:rPr>
        <w:t xml:space="preserve">ого </w:t>
      </w:r>
      <w:r w:rsidR="005D3784" w:rsidRPr="008B1A73">
        <w:rPr>
          <w:u w:val="none"/>
        </w:rPr>
        <w:t xml:space="preserve">муниципального </w:t>
      </w:r>
      <w:r w:rsidRPr="008B1A73">
        <w:rPr>
          <w:u w:val="none"/>
        </w:rPr>
        <w:t xml:space="preserve">района </w:t>
      </w:r>
      <w:r w:rsidR="005724D5" w:rsidRPr="008B1A73">
        <w:rPr>
          <w:u w:val="none"/>
        </w:rPr>
        <w:t>Саратовской области</w:t>
      </w:r>
    </w:p>
    <w:bookmarkEnd w:id="87"/>
    <w:bookmarkEnd w:id="88"/>
    <w:bookmarkEnd w:id="89"/>
    <w:bookmarkEnd w:id="90"/>
    <w:p w14:paraId="4A03B292" w14:textId="2B8FAC96" w:rsidR="00C24530" w:rsidRPr="00C24530" w:rsidRDefault="003A0A36" w:rsidP="004B31D6">
      <w:pPr>
        <w:pStyle w:val="affa"/>
        <w:numPr>
          <w:ilvl w:val="0"/>
          <w:numId w:val="17"/>
        </w:numPr>
        <w:rPr>
          <w:rFonts w:cs="Arial"/>
          <w:bCs/>
          <w:szCs w:val="26"/>
        </w:rPr>
      </w:pPr>
      <w:r w:rsidRPr="00C24530">
        <w:rPr>
          <w:rFonts w:cs="Arial"/>
          <w:bCs/>
          <w:szCs w:val="26"/>
        </w:rPr>
        <w:t xml:space="preserve">Устав </w:t>
      </w:r>
      <w:r w:rsidR="00FC221E">
        <w:rPr>
          <w:rFonts w:cs="Arial"/>
          <w:bCs/>
          <w:szCs w:val="26"/>
        </w:rPr>
        <w:t>Озерн</w:t>
      </w:r>
      <w:r w:rsidR="008E6B09" w:rsidRPr="00C24530">
        <w:rPr>
          <w:rFonts w:cs="Arial"/>
          <w:bCs/>
          <w:szCs w:val="26"/>
        </w:rPr>
        <w:t>ого муниципального образования</w:t>
      </w:r>
      <w:r w:rsidR="003144C6" w:rsidRPr="00C24530">
        <w:rPr>
          <w:rFonts w:cs="Arial"/>
          <w:bCs/>
          <w:szCs w:val="26"/>
        </w:rPr>
        <w:t xml:space="preserve"> </w:t>
      </w:r>
      <w:r w:rsidR="00B94726" w:rsidRPr="00C24530">
        <w:rPr>
          <w:rFonts w:cs="Arial"/>
          <w:bCs/>
          <w:szCs w:val="26"/>
        </w:rPr>
        <w:t>Аткарск</w:t>
      </w:r>
      <w:r w:rsidR="003144C6" w:rsidRPr="00C24530">
        <w:rPr>
          <w:rFonts w:cs="Arial"/>
          <w:bCs/>
          <w:szCs w:val="26"/>
        </w:rPr>
        <w:t>ого</w:t>
      </w:r>
      <w:r w:rsidR="005D3784" w:rsidRPr="00C24530">
        <w:rPr>
          <w:rFonts w:cs="Arial"/>
          <w:bCs/>
          <w:szCs w:val="26"/>
        </w:rPr>
        <w:t xml:space="preserve"> муниципального</w:t>
      </w:r>
      <w:r w:rsidR="003144C6" w:rsidRPr="00C24530">
        <w:rPr>
          <w:rFonts w:cs="Arial"/>
          <w:bCs/>
          <w:szCs w:val="26"/>
        </w:rPr>
        <w:t xml:space="preserve"> района </w:t>
      </w:r>
      <w:r w:rsidR="005724D5" w:rsidRPr="00C24530">
        <w:rPr>
          <w:rFonts w:cs="Arial"/>
          <w:bCs/>
          <w:szCs w:val="26"/>
        </w:rPr>
        <w:t>Саратовской области</w:t>
      </w:r>
      <w:r w:rsidR="003144C6" w:rsidRPr="00C24530">
        <w:rPr>
          <w:rFonts w:cs="Arial"/>
          <w:bCs/>
          <w:szCs w:val="26"/>
        </w:rPr>
        <w:t xml:space="preserve"> </w:t>
      </w:r>
      <w:r w:rsidR="00765BB2" w:rsidRPr="00C24530">
        <w:rPr>
          <w:rFonts w:cs="Arial"/>
          <w:bCs/>
          <w:szCs w:val="26"/>
        </w:rPr>
        <w:t>(</w:t>
      </w:r>
      <w:r w:rsidR="00EA154F" w:rsidRPr="00C24530">
        <w:rPr>
          <w:rFonts w:cs="Arial"/>
          <w:bCs/>
          <w:szCs w:val="26"/>
        </w:rPr>
        <w:t xml:space="preserve">принят решением </w:t>
      </w:r>
      <w:r w:rsidR="00C24530" w:rsidRPr="00C24530">
        <w:rPr>
          <w:rFonts w:cs="Arial"/>
          <w:bCs/>
          <w:szCs w:val="26"/>
        </w:rPr>
        <w:t xml:space="preserve">Совета депутатов </w:t>
      </w:r>
      <w:r w:rsidR="00FC221E">
        <w:rPr>
          <w:rFonts w:cs="Arial"/>
          <w:bCs/>
          <w:szCs w:val="26"/>
        </w:rPr>
        <w:t>Озерн</w:t>
      </w:r>
      <w:r w:rsidR="00C24530" w:rsidRPr="00C24530">
        <w:rPr>
          <w:rFonts w:cs="Arial"/>
          <w:bCs/>
          <w:szCs w:val="26"/>
        </w:rPr>
        <w:t xml:space="preserve">ого муниципального образования Аткарского муниципального района Саратовской области от </w:t>
      </w:r>
      <w:r w:rsidR="00A047BB">
        <w:rPr>
          <w:rFonts w:cs="Arial"/>
          <w:bCs/>
          <w:szCs w:val="26"/>
        </w:rPr>
        <w:t>06.08</w:t>
      </w:r>
      <w:r w:rsidR="009F7143">
        <w:rPr>
          <w:rFonts w:cs="Arial"/>
          <w:bCs/>
          <w:szCs w:val="26"/>
        </w:rPr>
        <w:t>.2020</w:t>
      </w:r>
      <w:r w:rsidR="00C24530" w:rsidRPr="00C24530">
        <w:rPr>
          <w:rFonts w:cs="Arial"/>
          <w:bCs/>
          <w:szCs w:val="26"/>
        </w:rPr>
        <w:t xml:space="preserve"> № 14</w:t>
      </w:r>
      <w:r w:rsidR="009F7143">
        <w:rPr>
          <w:rFonts w:cs="Arial"/>
          <w:bCs/>
          <w:szCs w:val="26"/>
        </w:rPr>
        <w:t>4</w:t>
      </w:r>
      <w:r w:rsidR="00C24530">
        <w:rPr>
          <w:rFonts w:cs="Arial"/>
          <w:bCs/>
          <w:szCs w:val="26"/>
        </w:rPr>
        <w:t xml:space="preserve">, ред. от </w:t>
      </w:r>
      <w:r w:rsidR="00A047BB">
        <w:rPr>
          <w:rFonts w:cs="Arial"/>
          <w:bCs/>
          <w:szCs w:val="26"/>
        </w:rPr>
        <w:t>06.09</w:t>
      </w:r>
      <w:r w:rsidR="00C24530" w:rsidRPr="00C24530">
        <w:rPr>
          <w:rFonts w:cs="Arial"/>
          <w:bCs/>
          <w:szCs w:val="26"/>
        </w:rPr>
        <w:t>.2024</w:t>
      </w:r>
      <w:r w:rsidR="00C24530">
        <w:rPr>
          <w:rFonts w:cs="Arial"/>
          <w:bCs/>
          <w:szCs w:val="26"/>
        </w:rPr>
        <w:t>).</w:t>
      </w:r>
    </w:p>
    <w:p w14:paraId="0700342A" w14:textId="77777777" w:rsidR="003A0A36" w:rsidRPr="008B1A73" w:rsidRDefault="003A0A36" w:rsidP="00BA63B7">
      <w:pPr>
        <w:pStyle w:val="4"/>
        <w:suppressAutoHyphens/>
        <w:rPr>
          <w:u w:val="none"/>
        </w:rPr>
      </w:pPr>
      <w:bookmarkStart w:id="92" w:name="_Toc529548351"/>
      <w:bookmarkStart w:id="93" w:name="_Toc489889957"/>
      <w:r w:rsidRPr="008B1A73">
        <w:rPr>
          <w:u w:val="none"/>
        </w:rPr>
        <w:t>Своды правил по проектированию и строительству (СП)</w:t>
      </w:r>
      <w:bookmarkEnd w:id="92"/>
    </w:p>
    <w:p w14:paraId="2DDDE043" w14:textId="77777777" w:rsidR="003A0A36" w:rsidRPr="008B1A73" w:rsidRDefault="003A0A36" w:rsidP="00C24530">
      <w:pPr>
        <w:pStyle w:val="affa"/>
        <w:numPr>
          <w:ilvl w:val="0"/>
          <w:numId w:val="17"/>
        </w:numPr>
        <w:rPr>
          <w:rFonts w:cs="Arial"/>
          <w:bCs/>
          <w:szCs w:val="26"/>
        </w:rPr>
      </w:pPr>
      <w:r w:rsidRPr="008B1A73">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8B1A73" w:rsidRDefault="003A0A36" w:rsidP="00C24530">
      <w:pPr>
        <w:pStyle w:val="affa"/>
        <w:numPr>
          <w:ilvl w:val="0"/>
          <w:numId w:val="17"/>
        </w:numPr>
        <w:rPr>
          <w:rFonts w:cs="Arial"/>
          <w:bCs/>
          <w:szCs w:val="26"/>
        </w:rPr>
      </w:pPr>
      <w:r w:rsidRPr="008B1A73">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8B1A73" w:rsidRDefault="003A0A36" w:rsidP="00C24530">
      <w:pPr>
        <w:pStyle w:val="affa"/>
        <w:numPr>
          <w:ilvl w:val="0"/>
          <w:numId w:val="17"/>
        </w:numPr>
        <w:rPr>
          <w:rFonts w:cs="Arial"/>
          <w:bCs/>
          <w:szCs w:val="26"/>
        </w:rPr>
      </w:pPr>
      <w:r w:rsidRPr="008B1A73">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548915DB" w14:textId="77777777" w:rsidR="006E0A97" w:rsidRDefault="006E0A97" w:rsidP="006E0A97">
      <w:pPr>
        <w:pStyle w:val="affa"/>
        <w:numPr>
          <w:ilvl w:val="0"/>
          <w:numId w:val="17"/>
        </w:numPr>
        <w:rPr>
          <w:rFonts w:cs="Arial"/>
          <w:bCs/>
          <w:szCs w:val="26"/>
        </w:rPr>
      </w:pPr>
      <w:bookmarkStart w:id="94" w:name="_Hlk122260412"/>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2A184DE6" w14:textId="77777777" w:rsidR="006E0A97" w:rsidRPr="00856875" w:rsidRDefault="006E0A97" w:rsidP="006E0A97">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01713425" w14:textId="77777777" w:rsidR="006E0A97" w:rsidRDefault="006E0A97" w:rsidP="006E0A97">
      <w:pPr>
        <w:pStyle w:val="affa"/>
        <w:numPr>
          <w:ilvl w:val="0"/>
          <w:numId w:val="17"/>
        </w:numPr>
      </w:pPr>
      <w:bookmarkStart w:id="95"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95"/>
    </w:p>
    <w:p w14:paraId="6DA026D8" w14:textId="77777777" w:rsidR="002000AA" w:rsidRPr="008B1A73" w:rsidRDefault="002000AA" w:rsidP="00C24530">
      <w:pPr>
        <w:pStyle w:val="affa"/>
        <w:numPr>
          <w:ilvl w:val="0"/>
          <w:numId w:val="17"/>
        </w:numPr>
        <w:rPr>
          <w:rFonts w:eastAsia="Times New Roman" w:cs="Arial"/>
          <w:bCs/>
          <w:szCs w:val="26"/>
        </w:rPr>
      </w:pPr>
      <w:r w:rsidRPr="008B1A73">
        <w:rPr>
          <w:rFonts w:eastAsia="Times New Roman" w:cs="Arial"/>
          <w:bCs/>
          <w:szCs w:val="26"/>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8B1A73">
        <w:rPr>
          <w:rFonts w:eastAsia="Times New Roman" w:cs="Arial"/>
          <w:bCs/>
          <w:szCs w:val="26"/>
        </w:rPr>
        <w:t>пр</w:t>
      </w:r>
      <w:proofErr w:type="spellEnd"/>
      <w:r w:rsidRPr="008B1A73">
        <w:rPr>
          <w:rFonts w:eastAsia="Times New Roman" w:cs="Arial"/>
          <w:bCs/>
          <w:szCs w:val="26"/>
        </w:rPr>
        <w:t>, в ред. от 31.05.2022).</w:t>
      </w:r>
    </w:p>
    <w:p w14:paraId="33FF21E2" w14:textId="77777777" w:rsidR="002000AA" w:rsidRPr="008B1A73" w:rsidRDefault="002000AA" w:rsidP="00C24530">
      <w:pPr>
        <w:pStyle w:val="affa"/>
        <w:numPr>
          <w:ilvl w:val="0"/>
          <w:numId w:val="17"/>
        </w:numPr>
        <w:rPr>
          <w:szCs w:val="24"/>
        </w:rPr>
      </w:pPr>
      <w:r w:rsidRPr="008B1A73">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8B1A73">
        <w:rPr>
          <w:szCs w:val="24"/>
        </w:rPr>
        <w:t>пр</w:t>
      </w:r>
      <w:proofErr w:type="spellEnd"/>
      <w:r w:rsidRPr="008B1A73">
        <w:rPr>
          <w:szCs w:val="24"/>
        </w:rPr>
        <w:t>).</w:t>
      </w:r>
    </w:p>
    <w:bookmarkEnd w:id="94"/>
    <w:p w14:paraId="5DC3A6DA" w14:textId="77777777" w:rsidR="002000AA" w:rsidRPr="008B1A73" w:rsidRDefault="002000AA" w:rsidP="00C24530">
      <w:pPr>
        <w:pStyle w:val="affa"/>
        <w:numPr>
          <w:ilvl w:val="0"/>
          <w:numId w:val="17"/>
        </w:numPr>
        <w:rPr>
          <w:szCs w:val="24"/>
        </w:rPr>
      </w:pPr>
      <w:r w:rsidRPr="008B1A73">
        <w:rPr>
          <w:szCs w:val="24"/>
        </w:rPr>
        <w:lastRenderedPageBreak/>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w:t>
      </w:r>
      <w:proofErr w:type="spellStart"/>
      <w:r w:rsidRPr="008B1A73">
        <w:rPr>
          <w:szCs w:val="24"/>
        </w:rPr>
        <w:t>пр</w:t>
      </w:r>
      <w:proofErr w:type="spellEnd"/>
      <w:r w:rsidRPr="008B1A73">
        <w:rPr>
          <w:szCs w:val="24"/>
        </w:rPr>
        <w:t>).</w:t>
      </w:r>
    </w:p>
    <w:p w14:paraId="3D64A87E" w14:textId="66632C3C" w:rsidR="00337774" w:rsidRPr="008B1A73" w:rsidRDefault="00337774" w:rsidP="00BA63B7">
      <w:pPr>
        <w:pStyle w:val="4"/>
        <w:suppressAutoHyphens/>
        <w:rPr>
          <w:u w:val="none"/>
        </w:rPr>
      </w:pPr>
      <w:r w:rsidRPr="008B1A73">
        <w:rPr>
          <w:u w:val="none"/>
        </w:rPr>
        <w:t>Иные документы</w:t>
      </w:r>
    </w:p>
    <w:p w14:paraId="6F1F06BE" w14:textId="77777777" w:rsidR="00337774" w:rsidRPr="008B1A73" w:rsidRDefault="00337774" w:rsidP="00C24530">
      <w:pPr>
        <w:pStyle w:val="affa"/>
        <w:numPr>
          <w:ilvl w:val="0"/>
          <w:numId w:val="17"/>
        </w:numPr>
        <w:rPr>
          <w:szCs w:val="24"/>
        </w:rPr>
      </w:pPr>
      <w:r w:rsidRPr="008B1A73">
        <w:rPr>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8B1A73" w:rsidRDefault="003A0A36" w:rsidP="008C1996">
      <w:pPr>
        <w:pStyle w:val="3"/>
        <w:numPr>
          <w:ilvl w:val="2"/>
          <w:numId w:val="13"/>
        </w:numPr>
        <w:ind w:left="0" w:hanging="11"/>
      </w:pPr>
      <w:bookmarkStart w:id="96" w:name="_Toc491920230"/>
      <w:bookmarkStart w:id="97" w:name="_Toc84513418"/>
      <w:bookmarkStart w:id="98" w:name="_Toc184920830"/>
      <w:bookmarkEnd w:id="93"/>
      <w:r w:rsidRPr="008B1A73">
        <w:t>Список терминов и определений</w:t>
      </w:r>
      <w:bookmarkEnd w:id="96"/>
      <w:bookmarkEnd w:id="97"/>
      <w:bookmarkEnd w:id="98"/>
    </w:p>
    <w:p w14:paraId="7BEC38B2" w14:textId="77777777" w:rsidR="008B0042" w:rsidRPr="008B1A73" w:rsidRDefault="008B0042" w:rsidP="008B0042">
      <w:pPr>
        <w:rPr>
          <w:rFonts w:cs="Times New Roman"/>
          <w:szCs w:val="24"/>
        </w:rPr>
      </w:pPr>
      <w:bookmarkStart w:id="99" w:name="OLE_LINK249"/>
      <w:bookmarkStart w:id="100" w:name="OLE_LINK250"/>
      <w:r w:rsidRPr="008B1A73">
        <w:rPr>
          <w:rFonts w:cs="Times New Roman"/>
          <w:b/>
          <w:bCs/>
          <w:szCs w:val="24"/>
        </w:rPr>
        <w:t>Благоустройство территории</w:t>
      </w:r>
      <w:r w:rsidRPr="008B1A73">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8B1A73" w:rsidRDefault="008B0042" w:rsidP="008B0042">
      <w:pPr>
        <w:rPr>
          <w:rFonts w:cs="Times New Roman"/>
          <w:szCs w:val="24"/>
        </w:rPr>
      </w:pPr>
      <w:r w:rsidRPr="008B1A73">
        <w:rPr>
          <w:rFonts w:cs="Times New Roman"/>
          <w:b/>
          <w:szCs w:val="24"/>
        </w:rPr>
        <w:t>Градостроительная деятельность</w:t>
      </w:r>
      <w:r w:rsidRPr="008B1A73">
        <w:rPr>
          <w:rFonts w:cs="Times New Roman"/>
          <w:szCs w:val="24"/>
        </w:rPr>
        <w:t xml:space="preserve"> – </w:t>
      </w:r>
      <w:r w:rsidR="00715943" w:rsidRPr="008B1A7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1A73">
        <w:rPr>
          <w:rFonts w:cs="Times New Roman"/>
          <w:szCs w:val="24"/>
        </w:rPr>
        <w:t>.</w:t>
      </w:r>
    </w:p>
    <w:p w14:paraId="02F78DB9" w14:textId="77777777" w:rsidR="002000AA" w:rsidRPr="008B1A73" w:rsidRDefault="002000AA" w:rsidP="002000AA">
      <w:pPr>
        <w:rPr>
          <w:rFonts w:cs="Times New Roman"/>
          <w:szCs w:val="24"/>
        </w:rPr>
      </w:pPr>
      <w:bookmarkStart w:id="101" w:name="_Hlk98857094"/>
      <w:bookmarkStart w:id="102" w:name="OLE_LINK245"/>
      <w:bookmarkStart w:id="103" w:name="OLE_LINK246"/>
      <w:bookmarkStart w:id="104" w:name="OLE_LINK247"/>
      <w:bookmarkStart w:id="105" w:name="OLE_LINK248"/>
      <w:bookmarkEnd w:id="99"/>
      <w:bookmarkEnd w:id="100"/>
      <w:r w:rsidRPr="008B1A73">
        <w:rPr>
          <w:rFonts w:cs="Times New Roman"/>
          <w:b/>
          <w:szCs w:val="24"/>
        </w:rPr>
        <w:t xml:space="preserve">Градостроительная документация </w:t>
      </w:r>
      <w:r w:rsidRPr="008B1A7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8B1A73" w:rsidRDefault="002000AA" w:rsidP="002000AA">
      <w:pPr>
        <w:rPr>
          <w:rFonts w:cs="Times New Roman"/>
          <w:szCs w:val="28"/>
        </w:rPr>
      </w:pPr>
      <w:r w:rsidRPr="008B1A73">
        <w:rPr>
          <w:rFonts w:cs="Times New Roman"/>
          <w:b/>
          <w:bCs/>
          <w:szCs w:val="28"/>
        </w:rPr>
        <w:t>Квартал</w:t>
      </w:r>
      <w:r w:rsidRPr="008B1A7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8B1A73" w:rsidRDefault="002000AA" w:rsidP="002000AA">
      <w:pPr>
        <w:rPr>
          <w:rFonts w:cs="Times New Roman"/>
          <w:szCs w:val="28"/>
        </w:rPr>
      </w:pPr>
      <w:bookmarkStart w:id="106" w:name="_Hlk98857115"/>
      <w:bookmarkEnd w:id="101"/>
      <w:r w:rsidRPr="008B1A73">
        <w:rPr>
          <w:rFonts w:cs="Times New Roman"/>
          <w:b/>
          <w:bCs/>
          <w:szCs w:val="28"/>
        </w:rPr>
        <w:t>Микрорайон</w:t>
      </w:r>
      <w:r w:rsidRPr="008B1A7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06"/>
    <w:p w14:paraId="55FC38F2" w14:textId="1128C7F5" w:rsidR="002000AA" w:rsidRPr="008B1A73" w:rsidRDefault="002000AA" w:rsidP="00043C37">
      <w:pPr>
        <w:rPr>
          <w:rFonts w:cs="Times New Roman"/>
          <w:szCs w:val="24"/>
        </w:rPr>
      </w:pPr>
      <w:r w:rsidRPr="008B1A73">
        <w:rPr>
          <w:rFonts w:cs="Times New Roman"/>
          <w:b/>
          <w:bCs/>
          <w:szCs w:val="24"/>
        </w:rPr>
        <w:t>Озелененные территории</w:t>
      </w:r>
      <w:r w:rsidRPr="008B1A73">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sidRPr="008B1A73">
        <w:rPr>
          <w:rFonts w:cs="Times New Roman"/>
          <w:szCs w:val="24"/>
        </w:rPr>
        <w:t>.</w:t>
      </w:r>
    </w:p>
    <w:p w14:paraId="05B0E4BF" w14:textId="27717FE3" w:rsidR="00043C37" w:rsidRPr="008B1A73" w:rsidRDefault="00043C37" w:rsidP="00043C37">
      <w:pPr>
        <w:rPr>
          <w:rFonts w:cs="Times New Roman"/>
          <w:szCs w:val="24"/>
          <w:highlight w:val="yellow"/>
        </w:rPr>
      </w:pPr>
      <w:r w:rsidRPr="008B1A73">
        <w:rPr>
          <w:rFonts w:cs="Times New Roman"/>
          <w:b/>
          <w:bCs/>
          <w:szCs w:val="24"/>
        </w:rPr>
        <w:lastRenderedPageBreak/>
        <w:t>Нормативы градостроительного проектирования</w:t>
      </w:r>
      <w:r w:rsidRPr="008B1A7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8B1A73" w:rsidRDefault="008B0042" w:rsidP="008B0042">
      <w:pPr>
        <w:rPr>
          <w:rFonts w:cs="Times New Roman"/>
          <w:szCs w:val="24"/>
        </w:rPr>
      </w:pPr>
      <w:r w:rsidRPr="008B1A73">
        <w:rPr>
          <w:rFonts w:cs="Times New Roman"/>
          <w:b/>
          <w:bCs/>
          <w:szCs w:val="24"/>
        </w:rPr>
        <w:t>Объекты местного значения</w:t>
      </w:r>
      <w:r w:rsidRPr="008B1A7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8B1A73">
        <w:rPr>
          <w:rFonts w:cs="Times New Roman"/>
          <w:szCs w:val="24"/>
        </w:rPr>
        <w:t>Саратовской области</w:t>
      </w:r>
      <w:r w:rsidRPr="008B1A73">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8B1A73" w:rsidRDefault="008B0042" w:rsidP="008B0042">
      <w:pPr>
        <w:rPr>
          <w:szCs w:val="24"/>
        </w:rPr>
      </w:pPr>
      <w:bookmarkStart w:id="107" w:name="OLE_LINK54"/>
      <w:bookmarkStart w:id="108" w:name="OLE_LINK55"/>
      <w:bookmarkStart w:id="109" w:name="OLE_LINK56"/>
      <w:bookmarkEnd w:id="102"/>
      <w:bookmarkEnd w:id="103"/>
      <w:bookmarkEnd w:id="104"/>
      <w:bookmarkEnd w:id="105"/>
      <w:r w:rsidRPr="008B1A73">
        <w:rPr>
          <w:b/>
          <w:szCs w:val="24"/>
        </w:rPr>
        <w:t>Спортивная площадка</w:t>
      </w:r>
      <w:r w:rsidRPr="008B1A7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07"/>
    <w:bookmarkEnd w:id="108"/>
    <w:bookmarkEnd w:id="109"/>
    <w:p w14:paraId="010354B1" w14:textId="77777777" w:rsidR="008B0042" w:rsidRPr="008B1A73" w:rsidRDefault="008B0042" w:rsidP="008B0042">
      <w:pPr>
        <w:rPr>
          <w:szCs w:val="24"/>
        </w:rPr>
      </w:pPr>
      <w:r w:rsidRPr="008B1A73">
        <w:rPr>
          <w:b/>
          <w:szCs w:val="24"/>
        </w:rPr>
        <w:t>Спортивный зал</w:t>
      </w:r>
      <w:r w:rsidRPr="008B1A73">
        <w:rPr>
          <w:szCs w:val="24"/>
        </w:rPr>
        <w:t xml:space="preserve"> – спортивное сооружение, содержащее универсальный спортивный зал.</w:t>
      </w:r>
    </w:p>
    <w:p w14:paraId="31319CBF" w14:textId="77777777" w:rsidR="001C2D46" w:rsidRPr="00593CEF" w:rsidRDefault="001C2D46" w:rsidP="001C2D46">
      <w:pPr>
        <w:rPr>
          <w:szCs w:val="24"/>
        </w:rPr>
      </w:pPr>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57572440" w14:textId="77777777" w:rsidR="001C2D46" w:rsidRPr="00043C37" w:rsidRDefault="001C2D46" w:rsidP="001C2D46">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p w14:paraId="77D4BC6D" w14:textId="77777777" w:rsidR="008B0042" w:rsidRPr="008B1A73" w:rsidRDefault="008B0042" w:rsidP="008B0042">
      <w:pPr>
        <w:rPr>
          <w:szCs w:val="24"/>
        </w:rPr>
      </w:pPr>
      <w:r w:rsidRPr="008B1A7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8B1A73" w:rsidRDefault="003A0A36" w:rsidP="008C1996">
      <w:pPr>
        <w:pStyle w:val="3"/>
        <w:numPr>
          <w:ilvl w:val="2"/>
          <w:numId w:val="13"/>
        </w:numPr>
        <w:ind w:left="0" w:hanging="11"/>
      </w:pPr>
      <w:bookmarkStart w:id="110" w:name="_Toc84513419"/>
      <w:bookmarkStart w:id="111" w:name="_Toc184920831"/>
      <w:r w:rsidRPr="008B1A73">
        <w:t>Перечень используемых сокращений</w:t>
      </w:r>
      <w:bookmarkEnd w:id="110"/>
      <w:bookmarkEnd w:id="111"/>
    </w:p>
    <w:p w14:paraId="2B1B580B" w14:textId="31D393C3" w:rsidR="003A0A36" w:rsidRPr="008B1A73" w:rsidRDefault="003A0A36" w:rsidP="004B7714">
      <w:pPr>
        <w:rPr>
          <w:rFonts w:cs="Times New Roman"/>
          <w:szCs w:val="24"/>
        </w:rPr>
      </w:pPr>
      <w:r w:rsidRPr="008B1A73">
        <w:t xml:space="preserve">В местных нормативах градостроительного проектирования </w:t>
      </w:r>
      <w:r w:rsidR="00FC221E">
        <w:t>Озерн</w:t>
      </w:r>
      <w:r w:rsidR="008E6B09" w:rsidRPr="008B1A73">
        <w:t>ого муници</w:t>
      </w:r>
      <w:r w:rsidR="008E6B09" w:rsidRPr="008B1A73">
        <w:rPr>
          <w:rFonts w:cs="Times New Roman"/>
          <w:szCs w:val="24"/>
        </w:rPr>
        <w:t>пального образования</w:t>
      </w:r>
      <w:r w:rsidRPr="008B1A73">
        <w:rPr>
          <w:rFonts w:cs="Times New Roman"/>
          <w:szCs w:val="24"/>
        </w:rPr>
        <w:t xml:space="preserve"> применяются следующие сокращения:</w:t>
      </w:r>
    </w:p>
    <w:p w14:paraId="622C9C35" w14:textId="77777777" w:rsidR="004B7714" w:rsidRPr="008B1A73" w:rsidRDefault="004B7714" w:rsidP="004B7714">
      <w:pPr>
        <w:rPr>
          <w:rFonts w:cs="Times New Roman"/>
          <w:szCs w:val="24"/>
        </w:rPr>
      </w:pPr>
      <w:bookmarkStart w:id="112" w:name="_Hlk122260480"/>
      <w:r w:rsidRPr="008B1A73">
        <w:rPr>
          <w:rFonts w:cs="Times New Roman"/>
          <w:szCs w:val="24"/>
        </w:rPr>
        <w:t>ед. – единицы.</w:t>
      </w:r>
    </w:p>
    <w:p w14:paraId="64718AA6" w14:textId="77777777" w:rsidR="004B7714" w:rsidRPr="008B1A73" w:rsidRDefault="004B7714" w:rsidP="004B7714">
      <w:pPr>
        <w:rPr>
          <w:rFonts w:cs="Times New Roman"/>
          <w:szCs w:val="24"/>
        </w:rPr>
      </w:pPr>
      <w:r w:rsidRPr="008B1A73">
        <w:rPr>
          <w:rFonts w:cs="Times New Roman"/>
          <w:szCs w:val="24"/>
        </w:rPr>
        <w:t>кв. м – квадратные метры;</w:t>
      </w:r>
    </w:p>
    <w:p w14:paraId="72E0E3A2" w14:textId="45E3E713" w:rsidR="004B7714" w:rsidRPr="008B1A73" w:rsidRDefault="004B7714" w:rsidP="004B7714">
      <w:pPr>
        <w:rPr>
          <w:rFonts w:cs="Times New Roman"/>
          <w:szCs w:val="24"/>
        </w:rPr>
      </w:pPr>
      <w:r w:rsidRPr="008B1A73">
        <w:rPr>
          <w:rFonts w:cs="Times New Roman"/>
          <w:szCs w:val="24"/>
        </w:rPr>
        <w:t xml:space="preserve">МНГП </w:t>
      </w:r>
      <w:r w:rsidR="00B1174D" w:rsidRPr="008B1A73">
        <w:rPr>
          <w:rFonts w:cs="Times New Roman"/>
          <w:szCs w:val="24"/>
        </w:rPr>
        <w:t>–</w:t>
      </w:r>
      <w:r w:rsidRPr="008B1A73">
        <w:rPr>
          <w:rFonts w:cs="Times New Roman"/>
          <w:szCs w:val="24"/>
        </w:rPr>
        <w:t xml:space="preserve"> местные нормативы градостроительного проектирования;</w:t>
      </w:r>
    </w:p>
    <w:p w14:paraId="3889BC2E" w14:textId="77777777" w:rsidR="004B7714" w:rsidRPr="008B1A73" w:rsidRDefault="004B7714" w:rsidP="004B7714">
      <w:pPr>
        <w:rPr>
          <w:rFonts w:cs="Times New Roman"/>
          <w:szCs w:val="24"/>
        </w:rPr>
      </w:pPr>
      <w:r w:rsidRPr="008B1A73">
        <w:rPr>
          <w:rFonts w:cs="Times New Roman"/>
          <w:szCs w:val="24"/>
        </w:rPr>
        <w:t>МО – муниципальное образование;</w:t>
      </w:r>
    </w:p>
    <w:p w14:paraId="17051425" w14:textId="77777777" w:rsidR="004B7714" w:rsidRPr="008B1A73" w:rsidRDefault="004B7714" w:rsidP="004B7714">
      <w:pPr>
        <w:rPr>
          <w:rFonts w:cs="Times New Roman"/>
          <w:szCs w:val="24"/>
        </w:rPr>
      </w:pPr>
      <w:r w:rsidRPr="008B1A73">
        <w:rPr>
          <w:rFonts w:cs="Times New Roman"/>
          <w:szCs w:val="24"/>
        </w:rPr>
        <w:t>п. – пункт;</w:t>
      </w:r>
    </w:p>
    <w:p w14:paraId="38E28457" w14:textId="77777777" w:rsidR="004B7714" w:rsidRPr="008B1A73" w:rsidRDefault="004B7714" w:rsidP="004B7714">
      <w:pPr>
        <w:rPr>
          <w:rFonts w:cs="Times New Roman"/>
          <w:szCs w:val="24"/>
        </w:rPr>
      </w:pPr>
      <w:r w:rsidRPr="008B1A73">
        <w:rPr>
          <w:rFonts w:cs="Times New Roman"/>
          <w:szCs w:val="24"/>
        </w:rPr>
        <w:t>РНГП – региональные нормативы градостроительного проектирования;</w:t>
      </w:r>
    </w:p>
    <w:p w14:paraId="64FBE095" w14:textId="77777777" w:rsidR="004B7714" w:rsidRPr="008B1A73" w:rsidRDefault="004B7714" w:rsidP="004B7714">
      <w:pPr>
        <w:rPr>
          <w:rFonts w:cs="Times New Roman"/>
          <w:szCs w:val="24"/>
        </w:rPr>
      </w:pPr>
      <w:r w:rsidRPr="008B1A73">
        <w:rPr>
          <w:rFonts w:cs="Times New Roman"/>
          <w:szCs w:val="24"/>
        </w:rPr>
        <w:t>ст. – статья;</w:t>
      </w:r>
    </w:p>
    <w:p w14:paraId="2DE3B24F" w14:textId="49638E3B" w:rsidR="004B7714" w:rsidRPr="008B1A73" w:rsidRDefault="004B7714" w:rsidP="004B7714">
      <w:pPr>
        <w:rPr>
          <w:rFonts w:cs="Times New Roman"/>
          <w:szCs w:val="24"/>
        </w:rPr>
      </w:pPr>
      <w:r w:rsidRPr="008B1A73">
        <w:rPr>
          <w:rFonts w:cs="Times New Roman"/>
          <w:szCs w:val="24"/>
        </w:rPr>
        <w:t>ч. – часть.</w:t>
      </w:r>
    </w:p>
    <w:bookmarkEnd w:id="112"/>
    <w:p w14:paraId="3C3998CF" w14:textId="5EDD60A3" w:rsidR="004F0590" w:rsidRPr="008B1A73" w:rsidRDefault="004F0590">
      <w:pPr>
        <w:spacing w:after="200" w:line="276" w:lineRule="auto"/>
        <w:ind w:firstLine="0"/>
        <w:jc w:val="left"/>
        <w:rPr>
          <w:rFonts w:eastAsiaTheme="majorEastAsia" w:cstheme="majorBidi"/>
          <w:b/>
          <w:bCs/>
          <w:caps/>
          <w:sz w:val="28"/>
          <w:szCs w:val="28"/>
        </w:rPr>
      </w:pPr>
      <w:r w:rsidRPr="008B1A73">
        <w:br w:type="page"/>
      </w:r>
    </w:p>
    <w:p w14:paraId="547E6CD0" w14:textId="348A6460" w:rsidR="006D48A4" w:rsidRPr="008B1A73" w:rsidRDefault="00FA7643" w:rsidP="0040669A">
      <w:pPr>
        <w:pStyle w:val="11"/>
        <w:numPr>
          <w:ilvl w:val="0"/>
          <w:numId w:val="13"/>
        </w:numPr>
        <w:ind w:left="0" w:firstLine="0"/>
      </w:pPr>
      <w:bookmarkStart w:id="113" w:name="_Toc184920832"/>
      <w:r w:rsidRPr="008B1A73">
        <w:lastRenderedPageBreak/>
        <w:t>Материалы по обоснованию расчетных показателей, содержащихся в основной части</w:t>
      </w:r>
      <w:bookmarkEnd w:id="113"/>
    </w:p>
    <w:p w14:paraId="6E33957C" w14:textId="377EBCDC" w:rsidR="008C1996" w:rsidRPr="008B1A73" w:rsidRDefault="008C1996" w:rsidP="008C1996">
      <w:pPr>
        <w:pStyle w:val="20"/>
        <w:numPr>
          <w:ilvl w:val="1"/>
          <w:numId w:val="13"/>
        </w:numPr>
        <w:ind w:left="0" w:firstLine="0"/>
        <w:rPr>
          <w:iCs w:val="0"/>
        </w:rPr>
      </w:pPr>
      <w:bookmarkStart w:id="114" w:name="_Toc82780358"/>
      <w:bookmarkStart w:id="115" w:name="_Toc184920833"/>
      <w:r w:rsidRPr="008B1A73">
        <w:rPr>
          <w:iCs w:val="0"/>
        </w:rPr>
        <w:t xml:space="preserve">Результаты анализа территориальных особенностей </w:t>
      </w:r>
      <w:r w:rsidR="00FC221E">
        <w:rPr>
          <w:iCs w:val="0"/>
        </w:rPr>
        <w:t>Озерн</w:t>
      </w:r>
      <w:r w:rsidR="008E6B09" w:rsidRPr="008B1A73">
        <w:rPr>
          <w:iCs w:val="0"/>
        </w:rPr>
        <w:t>ого муниципального образования</w:t>
      </w:r>
      <w:r w:rsidRPr="008B1A73">
        <w:rPr>
          <w:iCs w:val="0"/>
        </w:rPr>
        <w:t>, влияющих на установление расчетных показателей</w:t>
      </w:r>
      <w:bookmarkEnd w:id="114"/>
      <w:bookmarkEnd w:id="115"/>
    </w:p>
    <w:p w14:paraId="4BFAB8A6" w14:textId="77777777" w:rsidR="008C1996" w:rsidRPr="008B1A73" w:rsidRDefault="008C1996" w:rsidP="008C1996">
      <w:pPr>
        <w:rPr>
          <w:szCs w:val="24"/>
        </w:rPr>
      </w:pPr>
      <w:r w:rsidRPr="008B1A7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Pr="008B1A73" w:rsidRDefault="008C1996" w:rsidP="008C1996">
      <w:pPr>
        <w:rPr>
          <w:szCs w:val="24"/>
        </w:rPr>
      </w:pPr>
      <w:r w:rsidRPr="008B1A73">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Pr="008B1A73" w:rsidRDefault="008C1996" w:rsidP="008C1996">
      <w:pPr>
        <w:rPr>
          <w:szCs w:val="24"/>
        </w:rPr>
      </w:pPr>
      <w:r w:rsidRPr="008B1A73">
        <w:rPr>
          <w:szCs w:val="24"/>
        </w:rPr>
        <w:t xml:space="preserve">2) </w:t>
      </w:r>
      <w:bookmarkStart w:id="116" w:name="_Hlk52372125"/>
      <w:r w:rsidRPr="008B1A73">
        <w:rPr>
          <w:szCs w:val="24"/>
        </w:rPr>
        <w:t xml:space="preserve">стратегии социально-экономического развития муниципального образования и плана мероприятий по ее реализации </w:t>
      </w:r>
      <w:bookmarkEnd w:id="116"/>
      <w:r w:rsidRPr="008B1A73">
        <w:rPr>
          <w:szCs w:val="24"/>
        </w:rPr>
        <w:t>(при наличии);</w:t>
      </w:r>
    </w:p>
    <w:p w14:paraId="3F053B61" w14:textId="77777777" w:rsidR="008C1996" w:rsidRPr="008B1A73" w:rsidRDefault="008C1996" w:rsidP="008C1996">
      <w:pPr>
        <w:rPr>
          <w:szCs w:val="24"/>
        </w:rPr>
      </w:pPr>
      <w:r w:rsidRPr="008B1A73">
        <w:rPr>
          <w:szCs w:val="24"/>
        </w:rPr>
        <w:t>3) предложений органов местного самоуправления и заинтересованных лиц.</w:t>
      </w:r>
    </w:p>
    <w:p w14:paraId="46C3D4B3" w14:textId="6C34603D" w:rsidR="008C1996" w:rsidRPr="008B1A73" w:rsidRDefault="008C1996" w:rsidP="008C1996">
      <w:pPr>
        <w:rPr>
          <w:szCs w:val="24"/>
        </w:rPr>
      </w:pPr>
      <w:r w:rsidRPr="008B1A73">
        <w:rPr>
          <w:szCs w:val="24"/>
        </w:rPr>
        <w:t xml:space="preserve">Таким образом, установление расчетных показателей в </w:t>
      </w:r>
      <w:r w:rsidR="00D55D0F" w:rsidRPr="008B1A73">
        <w:rPr>
          <w:szCs w:val="24"/>
        </w:rPr>
        <w:t xml:space="preserve">МНГП </w:t>
      </w:r>
      <w:r w:rsidR="00FC221E">
        <w:rPr>
          <w:szCs w:val="24"/>
        </w:rPr>
        <w:t>Озерн</w:t>
      </w:r>
      <w:r w:rsidR="008E6B09" w:rsidRPr="008B1A73">
        <w:rPr>
          <w:szCs w:val="24"/>
        </w:rPr>
        <w:t>ого МО</w:t>
      </w:r>
      <w:r w:rsidRPr="008B1A73">
        <w:rPr>
          <w:szCs w:val="24"/>
        </w:rPr>
        <w:t xml:space="preserve"> необходимо выполнять с учетом территориальных особенностей </w:t>
      </w:r>
      <w:r w:rsidR="00FC221E">
        <w:rPr>
          <w:szCs w:val="24"/>
        </w:rPr>
        <w:t>Озерн</w:t>
      </w:r>
      <w:r w:rsidR="008E6B09" w:rsidRPr="008B1A73">
        <w:rPr>
          <w:szCs w:val="24"/>
        </w:rPr>
        <w:t>ого муниципального образования</w:t>
      </w:r>
      <w:r w:rsidRPr="008B1A73">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B1A73" w:rsidRDefault="008C1996" w:rsidP="008C1996">
      <w:pPr>
        <w:pStyle w:val="3"/>
        <w:numPr>
          <w:ilvl w:val="2"/>
          <w:numId w:val="13"/>
        </w:numPr>
        <w:ind w:left="0" w:hanging="11"/>
      </w:pPr>
      <w:bookmarkStart w:id="117" w:name="_Toc84513422"/>
      <w:bookmarkStart w:id="118" w:name="_Toc184920834"/>
      <w:r w:rsidRPr="008B1A73">
        <w:t xml:space="preserve">Анализ социально-демографического состава и плотности населения на территории </w:t>
      </w:r>
      <w:r w:rsidR="00765BB2" w:rsidRPr="008B1A73">
        <w:t>сельского</w:t>
      </w:r>
      <w:r w:rsidRPr="008B1A73">
        <w:t xml:space="preserve"> </w:t>
      </w:r>
      <w:bookmarkEnd w:id="117"/>
      <w:r w:rsidRPr="008B1A73">
        <w:t>поселения</w:t>
      </w:r>
      <w:bookmarkEnd w:id="118"/>
    </w:p>
    <w:p w14:paraId="5FB52CDE" w14:textId="7BD65198" w:rsidR="00BA4F16" w:rsidRPr="008B1A73" w:rsidRDefault="00FC221E" w:rsidP="00BA4F16">
      <w:pPr>
        <w:pStyle w:val="aff5"/>
        <w:rPr>
          <w:lang w:val="ru-RU"/>
        </w:rPr>
      </w:pPr>
      <w:bookmarkStart w:id="119" w:name="OLE_LINK291"/>
      <w:bookmarkStart w:id="120" w:name="OLE_LINK292"/>
      <w:r>
        <w:rPr>
          <w:lang w:val="ru-RU"/>
        </w:rPr>
        <w:t>Озерн</w:t>
      </w:r>
      <w:r w:rsidR="008E6B09" w:rsidRPr="008B1A73">
        <w:rPr>
          <w:lang w:val="ru-RU"/>
        </w:rPr>
        <w:t>ое м</w:t>
      </w:r>
      <w:r w:rsidR="00D73E03" w:rsidRPr="008B1A73">
        <w:rPr>
          <w:lang w:val="ru-RU"/>
        </w:rPr>
        <w:t>униципальное образование</w:t>
      </w:r>
      <w:r w:rsidR="008E6B09" w:rsidRPr="008B1A73">
        <w:rPr>
          <w:lang w:val="ru-RU"/>
        </w:rPr>
        <w:t xml:space="preserve"> </w:t>
      </w:r>
      <w:r w:rsidR="00BA4F16" w:rsidRPr="008B1A73">
        <w:rPr>
          <w:lang w:val="ru-RU"/>
        </w:rPr>
        <w:t xml:space="preserve">– муниципальное образование в составе </w:t>
      </w:r>
      <w:r w:rsidR="00B94726" w:rsidRPr="008B1A73">
        <w:rPr>
          <w:lang w:val="ru-RU"/>
        </w:rPr>
        <w:t>Аткарск</w:t>
      </w:r>
      <w:r w:rsidR="00BB2CE5" w:rsidRPr="008B1A73">
        <w:rPr>
          <w:lang w:val="ru-RU"/>
        </w:rPr>
        <w:t>ого</w:t>
      </w:r>
      <w:r w:rsidR="008E6B09" w:rsidRPr="008B1A73">
        <w:rPr>
          <w:lang w:val="ru-RU"/>
        </w:rPr>
        <w:t xml:space="preserve"> муниципального</w:t>
      </w:r>
      <w:r w:rsidR="00BB2CE5" w:rsidRPr="008B1A73">
        <w:rPr>
          <w:lang w:val="ru-RU"/>
        </w:rPr>
        <w:t xml:space="preserve"> района </w:t>
      </w:r>
      <w:r w:rsidR="005724D5" w:rsidRPr="008B1A73">
        <w:rPr>
          <w:lang w:val="ru-RU"/>
        </w:rPr>
        <w:t>Саратовской области</w:t>
      </w:r>
      <w:r w:rsidR="00D73E03" w:rsidRPr="008B1A73">
        <w:rPr>
          <w:lang w:val="ru-RU"/>
        </w:rPr>
        <w:t xml:space="preserve"> со статусом </w:t>
      </w:r>
      <w:r w:rsidR="00E54CE3" w:rsidRPr="008B1A73">
        <w:rPr>
          <w:lang w:val="ru-RU"/>
        </w:rPr>
        <w:t>сельского</w:t>
      </w:r>
      <w:r w:rsidR="00D73E03" w:rsidRPr="008B1A73">
        <w:rPr>
          <w:lang w:val="ru-RU"/>
        </w:rPr>
        <w:t xml:space="preserve"> поселения</w:t>
      </w:r>
      <w:r w:rsidR="00BA4F16" w:rsidRPr="008B1A73">
        <w:rPr>
          <w:lang w:val="ru-RU"/>
        </w:rPr>
        <w:t>.</w:t>
      </w:r>
    </w:p>
    <w:p w14:paraId="5F5F277B" w14:textId="51743F2B" w:rsidR="005D3784" w:rsidRPr="008B1A73" w:rsidRDefault="005D3784" w:rsidP="005D3784">
      <w:pPr>
        <w:rPr>
          <w:szCs w:val="24"/>
        </w:rPr>
      </w:pPr>
      <w:r w:rsidRPr="008B1A73">
        <w:rPr>
          <w:szCs w:val="24"/>
        </w:rPr>
        <w:t xml:space="preserve">Статус и границы городского поселения установлены Законом Саратовской области </w:t>
      </w:r>
      <w:r w:rsidR="00742A5E" w:rsidRPr="008B1A73">
        <w:t xml:space="preserve">от 27.12.2004 № </w:t>
      </w:r>
      <w:r w:rsidR="00984C4F">
        <w:t>99</w:t>
      </w:r>
      <w:r w:rsidR="00742A5E" w:rsidRPr="008B1A73">
        <w:t xml:space="preserve">-ЗСО «О муниципальных образованиях, входящих в состав </w:t>
      </w:r>
      <w:r w:rsidR="00B94726" w:rsidRPr="008B1A73">
        <w:t>Аткарск</w:t>
      </w:r>
      <w:r w:rsidR="00742A5E" w:rsidRPr="008B1A73">
        <w:t>ого муниципального района»</w:t>
      </w:r>
      <w:r w:rsidRPr="008B1A73">
        <w:rPr>
          <w:szCs w:val="24"/>
        </w:rPr>
        <w:t>.</w:t>
      </w:r>
    </w:p>
    <w:p w14:paraId="72DDE3B2" w14:textId="2AD883A3" w:rsidR="00D45716" w:rsidRPr="008B1A73" w:rsidRDefault="00D45716" w:rsidP="00D45716">
      <w:pPr>
        <w:rPr>
          <w:szCs w:val="24"/>
        </w:rPr>
      </w:pPr>
      <w:r w:rsidRPr="008B1A73">
        <w:rPr>
          <w:szCs w:val="24"/>
        </w:rPr>
        <w:t xml:space="preserve">В состав </w:t>
      </w:r>
      <w:r w:rsidR="00FC221E">
        <w:rPr>
          <w:szCs w:val="24"/>
        </w:rPr>
        <w:t>Озерн</w:t>
      </w:r>
      <w:r w:rsidRPr="008B1A73">
        <w:rPr>
          <w:szCs w:val="24"/>
        </w:rPr>
        <w:t xml:space="preserve">ого муниципального образования входят следующие населенные пункты: </w:t>
      </w:r>
    </w:p>
    <w:p w14:paraId="038276D1" w14:textId="4A9D95E6" w:rsidR="00FC221E" w:rsidRDefault="00FC221E" w:rsidP="00FC221E">
      <w:pPr>
        <w:pStyle w:val="affa"/>
        <w:numPr>
          <w:ilvl w:val="0"/>
          <w:numId w:val="48"/>
        </w:numPr>
      </w:pPr>
      <w:r>
        <w:t>село Озерное</w:t>
      </w:r>
      <w:r>
        <w:t xml:space="preserve"> </w:t>
      </w:r>
      <w:r>
        <w:t>(административный центр поселения);</w:t>
      </w:r>
    </w:p>
    <w:p w14:paraId="3F14E19B" w14:textId="312C35EF" w:rsidR="00FC221E" w:rsidRDefault="00FC221E" w:rsidP="00FC221E">
      <w:pPr>
        <w:pStyle w:val="affa"/>
        <w:numPr>
          <w:ilvl w:val="0"/>
          <w:numId w:val="48"/>
        </w:numPr>
      </w:pPr>
      <w:r>
        <w:t xml:space="preserve">село </w:t>
      </w:r>
      <w:proofErr w:type="spellStart"/>
      <w:r>
        <w:t>Лопуховка</w:t>
      </w:r>
      <w:proofErr w:type="spellEnd"/>
      <w:r>
        <w:t>;</w:t>
      </w:r>
    </w:p>
    <w:p w14:paraId="1F1FBB32" w14:textId="77777777" w:rsidR="00FC221E" w:rsidRDefault="00FC221E" w:rsidP="00FC221E">
      <w:pPr>
        <w:pStyle w:val="affa"/>
        <w:numPr>
          <w:ilvl w:val="0"/>
          <w:numId w:val="48"/>
        </w:numPr>
      </w:pPr>
      <w:r>
        <w:t>село Приречное;</w:t>
      </w:r>
    </w:p>
    <w:p w14:paraId="1F5D365F" w14:textId="77777777" w:rsidR="00FC221E" w:rsidRDefault="00FC221E" w:rsidP="00FC221E">
      <w:pPr>
        <w:pStyle w:val="affa"/>
        <w:numPr>
          <w:ilvl w:val="0"/>
          <w:numId w:val="48"/>
        </w:numPr>
      </w:pPr>
      <w:r>
        <w:t>село Малая Осиновка;</w:t>
      </w:r>
    </w:p>
    <w:p w14:paraId="395D0D4B" w14:textId="62F1B577" w:rsidR="00FC221E" w:rsidRDefault="00FC221E" w:rsidP="00FC221E">
      <w:pPr>
        <w:pStyle w:val="affa"/>
        <w:numPr>
          <w:ilvl w:val="0"/>
          <w:numId w:val="48"/>
        </w:numPr>
      </w:pPr>
      <w:r>
        <w:t>село Новая Осиновка.</w:t>
      </w:r>
    </w:p>
    <w:p w14:paraId="3420354E" w14:textId="3513E7B9" w:rsidR="00EE1472" w:rsidRPr="008B1A73" w:rsidRDefault="00D45716" w:rsidP="00F95872">
      <w:pPr>
        <w:pStyle w:val="aff5"/>
        <w:rPr>
          <w:lang w:val="ru-RU"/>
        </w:rPr>
      </w:pPr>
      <w:r w:rsidRPr="008B1A73">
        <w:rPr>
          <w:lang w:val="ru-RU"/>
        </w:rPr>
        <w:t xml:space="preserve">Все населенные пункты </w:t>
      </w:r>
      <w:r w:rsidR="00FC221E">
        <w:rPr>
          <w:lang w:val="ru-RU"/>
        </w:rPr>
        <w:t>Озерн</w:t>
      </w:r>
      <w:r w:rsidRPr="008B1A73">
        <w:rPr>
          <w:lang w:val="ru-RU"/>
        </w:rPr>
        <w:t xml:space="preserve">ого муниципального образования являются </w:t>
      </w:r>
      <w:r w:rsidR="00EE1472" w:rsidRPr="008B1A73">
        <w:rPr>
          <w:b/>
          <w:bCs/>
          <w:lang w:val="ru-RU"/>
        </w:rPr>
        <w:t>сельским</w:t>
      </w:r>
      <w:r w:rsidRPr="008B1A73">
        <w:rPr>
          <w:b/>
          <w:bCs/>
          <w:lang w:val="ru-RU"/>
        </w:rPr>
        <w:t>и</w:t>
      </w:r>
      <w:r w:rsidR="00EE1472" w:rsidRPr="008B1A73">
        <w:rPr>
          <w:b/>
          <w:bCs/>
          <w:lang w:val="ru-RU"/>
        </w:rPr>
        <w:t xml:space="preserve"> населенным</w:t>
      </w:r>
      <w:r w:rsidRPr="008B1A73">
        <w:rPr>
          <w:b/>
          <w:bCs/>
          <w:lang w:val="ru-RU"/>
        </w:rPr>
        <w:t>и</w:t>
      </w:r>
      <w:r w:rsidR="00EE1472" w:rsidRPr="008B1A73">
        <w:rPr>
          <w:b/>
          <w:bCs/>
          <w:lang w:val="ru-RU"/>
        </w:rPr>
        <w:t xml:space="preserve"> пункт</w:t>
      </w:r>
      <w:r w:rsidRPr="008B1A73">
        <w:rPr>
          <w:b/>
          <w:bCs/>
          <w:lang w:val="ru-RU"/>
        </w:rPr>
        <w:t>а</w:t>
      </w:r>
      <w:r w:rsidR="0098232B" w:rsidRPr="008B1A73">
        <w:rPr>
          <w:b/>
          <w:bCs/>
          <w:lang w:val="ru-RU"/>
        </w:rPr>
        <w:t>м</w:t>
      </w:r>
      <w:r w:rsidRPr="008B1A73">
        <w:rPr>
          <w:b/>
          <w:bCs/>
          <w:lang w:val="ru-RU"/>
        </w:rPr>
        <w:t>и</w:t>
      </w:r>
      <w:r w:rsidR="00EE1472" w:rsidRPr="008B1A73">
        <w:rPr>
          <w:lang w:val="ru-RU"/>
        </w:rPr>
        <w:t>.</w:t>
      </w:r>
    </w:p>
    <w:p w14:paraId="0A028BC7" w14:textId="33BB5BB3" w:rsidR="00BA4F16" w:rsidRPr="008B1A73" w:rsidRDefault="00BA4F16" w:rsidP="00BA4F16">
      <w:pPr>
        <w:pStyle w:val="aff5"/>
        <w:rPr>
          <w:lang w:val="ru-RU"/>
        </w:rPr>
      </w:pPr>
      <w:r w:rsidRPr="008B1A73">
        <w:rPr>
          <w:lang w:val="ru-RU"/>
        </w:rPr>
        <w:t xml:space="preserve">Характеристика </w:t>
      </w:r>
      <w:r w:rsidR="00FC221E">
        <w:rPr>
          <w:lang w:val="ru-RU"/>
        </w:rPr>
        <w:t>Озерн</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w:t>
      </w:r>
      <w:r w:rsidR="005724D5" w:rsidRPr="008B1A73">
        <w:rPr>
          <w:lang w:val="ru-RU"/>
        </w:rPr>
        <w:t>Саратовской области</w:t>
      </w:r>
      <w:r w:rsidRPr="008B1A73">
        <w:rPr>
          <w:lang w:val="ru-RU"/>
        </w:rPr>
        <w:t xml:space="preserve"> представлена в таблице </w:t>
      </w:r>
      <w:r w:rsidR="00F52D8E" w:rsidRPr="008B1A73">
        <w:rPr>
          <w:lang w:val="ru-RU"/>
        </w:rPr>
        <w:t>2.</w:t>
      </w:r>
      <w:r w:rsidR="0046784C" w:rsidRPr="008B1A73">
        <w:rPr>
          <w:lang w:val="ru-RU"/>
        </w:rPr>
        <w:t>1</w:t>
      </w:r>
      <w:r w:rsidRPr="008B1A73">
        <w:rPr>
          <w:lang w:val="ru-RU"/>
        </w:rPr>
        <w:t>.</w:t>
      </w:r>
    </w:p>
    <w:p w14:paraId="1EB90898" w14:textId="4E1AF6E4" w:rsidR="00BA4F16" w:rsidRPr="008B1A73" w:rsidRDefault="00BA4F16" w:rsidP="0046784C">
      <w:pPr>
        <w:pStyle w:val="aff5"/>
        <w:keepNext/>
        <w:jc w:val="right"/>
        <w:rPr>
          <w:lang w:val="ru-RU"/>
        </w:rPr>
      </w:pPr>
      <w:bookmarkStart w:id="121" w:name="OLE_LINK296"/>
      <w:bookmarkStart w:id="122" w:name="OLE_LINK297"/>
      <w:bookmarkEnd w:id="119"/>
      <w:bookmarkEnd w:id="120"/>
      <w:r w:rsidRPr="008B1A73">
        <w:rPr>
          <w:lang w:val="ru-RU"/>
        </w:rPr>
        <w:t xml:space="preserve">Таблица </w:t>
      </w:r>
      <w:r w:rsidR="00F52D8E" w:rsidRPr="008B1A73">
        <w:rPr>
          <w:lang w:val="ru-RU"/>
        </w:rPr>
        <w:t>2.</w:t>
      </w:r>
      <w:r w:rsidR="0046784C" w:rsidRPr="008B1A73">
        <w:rPr>
          <w:lang w:val="ru-RU"/>
        </w:rPr>
        <w:t>1</w:t>
      </w:r>
    </w:p>
    <w:p w14:paraId="3B8B64A5" w14:textId="2F60BCBB" w:rsidR="00BA4F16" w:rsidRPr="008B1A73" w:rsidRDefault="00BA4F16" w:rsidP="00742A5E">
      <w:pPr>
        <w:pStyle w:val="5"/>
        <w:rPr>
          <w:iCs w:val="0"/>
        </w:rPr>
      </w:pPr>
      <w:r w:rsidRPr="008B1A73">
        <w:rPr>
          <w:iCs w:val="0"/>
        </w:rPr>
        <w:t xml:space="preserve">Характеристика </w:t>
      </w:r>
      <w:r w:rsidR="00FC221E">
        <w:rPr>
          <w:iCs w:val="0"/>
        </w:rPr>
        <w:t>Озерн</w:t>
      </w:r>
      <w:r w:rsidR="008E6B09" w:rsidRPr="008B1A73">
        <w:rPr>
          <w:iCs w:val="0"/>
        </w:rPr>
        <w:t>ого муниципального образования</w:t>
      </w:r>
      <w:r w:rsidR="00EE1472" w:rsidRPr="008B1A73">
        <w:rPr>
          <w:iCs w:val="0"/>
        </w:rPr>
        <w:t xml:space="preserve"> </w:t>
      </w:r>
      <w:r w:rsidR="00B94726" w:rsidRPr="008B1A73">
        <w:rPr>
          <w:iCs w:val="0"/>
        </w:rPr>
        <w:t>Аткарск</w:t>
      </w:r>
      <w:r w:rsidR="00EF2EF4" w:rsidRPr="008B1A73">
        <w:rPr>
          <w:iCs w:val="0"/>
        </w:rPr>
        <w:t>ого</w:t>
      </w:r>
      <w:r w:rsidRPr="008B1A73">
        <w:rPr>
          <w:iCs w:val="0"/>
        </w:rPr>
        <w:t xml:space="preserve"> района </w:t>
      </w:r>
      <w:r w:rsidR="005724D5" w:rsidRPr="008B1A73">
        <w:rPr>
          <w:iCs w:val="0"/>
        </w:rPr>
        <w:t>Саратовской области</w:t>
      </w:r>
      <w:r w:rsidRPr="008B1A73">
        <w:rPr>
          <w:iCs w:val="0"/>
        </w:rPr>
        <w:t xml:space="preserve"> (по данным статистики на </w:t>
      </w:r>
      <w:r w:rsidR="00F872DF" w:rsidRPr="008B1A73">
        <w:rPr>
          <w:iCs w:val="0"/>
        </w:rPr>
        <w:t xml:space="preserve">начало </w:t>
      </w:r>
      <w:r w:rsidR="009A4871">
        <w:rPr>
          <w:iCs w:val="0"/>
        </w:rPr>
        <w:t>2024</w:t>
      </w:r>
      <w:r w:rsidRPr="008B1A73">
        <w:rPr>
          <w:iCs w:val="0"/>
        </w:rPr>
        <w:t xml:space="preserve"> год</w:t>
      </w:r>
      <w:r w:rsidR="00F872DF" w:rsidRPr="008B1A73">
        <w:rPr>
          <w:iCs w:val="0"/>
        </w:rPr>
        <w:t>а</w:t>
      </w:r>
      <w:r w:rsidRPr="008B1A73">
        <w:rPr>
          <w:iCs w:val="0"/>
        </w:rPr>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9A4871" w14:paraId="224A406D" w14:textId="77777777" w:rsidTr="00742A5E">
        <w:trPr>
          <w:cantSplit/>
          <w:trHeight w:val="243"/>
          <w:tblHeader/>
        </w:trPr>
        <w:tc>
          <w:tcPr>
            <w:tcW w:w="1545" w:type="dxa"/>
            <w:shd w:val="clear" w:color="auto" w:fill="auto"/>
          </w:tcPr>
          <w:p w14:paraId="6DA0D4F9" w14:textId="6F08CFC9" w:rsidR="00BA4F16" w:rsidRPr="009A4871" w:rsidRDefault="00BA4F16" w:rsidP="00BA4F16">
            <w:pPr>
              <w:ind w:firstLine="0"/>
              <w:jc w:val="center"/>
              <w:rPr>
                <w:rFonts w:eastAsia="Calibri" w:cs="Times New Roman"/>
                <w:b/>
                <w:sz w:val="20"/>
                <w:szCs w:val="20"/>
                <w:lang w:eastAsia="en-US" w:bidi="en-US"/>
              </w:rPr>
            </w:pPr>
            <w:bookmarkStart w:id="123" w:name="_Hlk467614988"/>
            <w:bookmarkStart w:id="124" w:name="OLE_LINK64"/>
            <w:bookmarkStart w:id="125" w:name="OLE_LINK65"/>
            <w:bookmarkStart w:id="126" w:name="OLE_LINK2"/>
            <w:bookmarkStart w:id="127" w:name="OLE_LINK3"/>
            <w:bookmarkStart w:id="128" w:name="OLE_LINK109"/>
            <w:bookmarkStart w:id="129" w:name="OLE_LINK110"/>
            <w:bookmarkStart w:id="130" w:name="OLE_LINK111"/>
            <w:bookmarkStart w:id="131" w:name="OLE_LINK112"/>
            <w:bookmarkStart w:id="132" w:name="OLE_LINK113"/>
            <w:bookmarkStart w:id="133" w:name="OLE_LINK142"/>
            <w:bookmarkStart w:id="134" w:name="OLE_LINK143"/>
            <w:bookmarkStart w:id="135" w:name="OLE_LINK144"/>
            <w:bookmarkStart w:id="136" w:name="OLE_LINK175"/>
            <w:bookmarkStart w:id="137" w:name="OLE_LINK178"/>
            <w:r w:rsidRPr="009A4871">
              <w:rPr>
                <w:rFonts w:eastAsia="Calibri" w:cs="Times New Roman"/>
                <w:b/>
                <w:sz w:val="20"/>
                <w:szCs w:val="20"/>
                <w:lang w:eastAsia="en-US" w:bidi="en-US"/>
              </w:rPr>
              <w:t>Муниципальн</w:t>
            </w:r>
            <w:r w:rsidR="00DC679F" w:rsidRPr="009A4871">
              <w:rPr>
                <w:rFonts w:eastAsia="Calibri" w:cs="Times New Roman"/>
                <w:b/>
                <w:sz w:val="20"/>
                <w:szCs w:val="20"/>
                <w:lang w:eastAsia="en-US" w:bidi="en-US"/>
              </w:rPr>
              <w:t>ое</w:t>
            </w:r>
            <w:r w:rsidRPr="009A4871">
              <w:rPr>
                <w:rFonts w:eastAsia="Calibri" w:cs="Times New Roman"/>
                <w:b/>
                <w:sz w:val="20"/>
                <w:szCs w:val="20"/>
                <w:lang w:eastAsia="en-US" w:bidi="en-US"/>
              </w:rPr>
              <w:t xml:space="preserve"> образовани</w:t>
            </w:r>
            <w:r w:rsidR="00DC679F" w:rsidRPr="009A4871">
              <w:rPr>
                <w:rFonts w:eastAsia="Calibri" w:cs="Times New Roman"/>
                <w:b/>
                <w:sz w:val="20"/>
                <w:szCs w:val="20"/>
                <w:lang w:eastAsia="en-US" w:bidi="en-US"/>
              </w:rPr>
              <w:t>е</w:t>
            </w:r>
          </w:p>
        </w:tc>
        <w:tc>
          <w:tcPr>
            <w:tcW w:w="1417" w:type="dxa"/>
            <w:shd w:val="clear" w:color="auto" w:fill="auto"/>
          </w:tcPr>
          <w:p w14:paraId="4E1735CA"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 xml:space="preserve">Площадь, </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c>
          <w:tcPr>
            <w:tcW w:w="1275" w:type="dxa"/>
            <w:shd w:val="clear" w:color="auto" w:fill="auto"/>
          </w:tcPr>
          <w:p w14:paraId="1D996F29" w14:textId="010BAD50"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Плотность населения, чел./</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r>
      <w:tr w:rsidR="00FC221E" w:rsidRPr="009A4871" w14:paraId="37D55021" w14:textId="77777777" w:rsidTr="00742A5E">
        <w:trPr>
          <w:cantSplit/>
          <w:trHeight w:val="230"/>
        </w:trPr>
        <w:tc>
          <w:tcPr>
            <w:tcW w:w="1545" w:type="dxa"/>
            <w:shd w:val="clear" w:color="auto" w:fill="auto"/>
          </w:tcPr>
          <w:p w14:paraId="7757E100" w14:textId="31ACD27A" w:rsidR="00FC221E" w:rsidRPr="009A4871" w:rsidRDefault="00FC221E" w:rsidP="00FC221E">
            <w:pPr>
              <w:ind w:firstLine="0"/>
              <w:jc w:val="left"/>
              <w:rPr>
                <w:rFonts w:eastAsia="Calibri" w:cs="Times New Roman"/>
                <w:b/>
                <w:sz w:val="20"/>
                <w:szCs w:val="20"/>
                <w:lang w:eastAsia="en-US" w:bidi="en-US"/>
              </w:rPr>
            </w:pPr>
            <w:bookmarkStart w:id="138" w:name="_Hlk466622162"/>
            <w:bookmarkEnd w:id="123"/>
            <w:r w:rsidRPr="00101143">
              <w:rPr>
                <w:sz w:val="20"/>
                <w:szCs w:val="20"/>
              </w:rPr>
              <w:t xml:space="preserve">Озерное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015FBCFB" w14:textId="59B9179C" w:rsidR="00FC221E" w:rsidRPr="009A4871" w:rsidRDefault="00FC221E" w:rsidP="00FC221E">
            <w:pPr>
              <w:ind w:firstLine="0"/>
              <w:jc w:val="center"/>
              <w:rPr>
                <w:rFonts w:cs="Times New Roman"/>
                <w:sz w:val="20"/>
                <w:szCs w:val="20"/>
              </w:rPr>
            </w:pPr>
            <w:r w:rsidRPr="00101143">
              <w:rPr>
                <w:rFonts w:cs="Times New Roman"/>
                <w:bCs/>
                <w:sz w:val="20"/>
                <w:szCs w:val="20"/>
              </w:rPr>
              <w:t>Сельское поселение</w:t>
            </w:r>
          </w:p>
        </w:tc>
        <w:tc>
          <w:tcPr>
            <w:tcW w:w="1701" w:type="dxa"/>
            <w:shd w:val="clear" w:color="auto" w:fill="auto"/>
          </w:tcPr>
          <w:p w14:paraId="50E1A5F3" w14:textId="1A39287F" w:rsidR="00FC221E" w:rsidRPr="009A4871" w:rsidRDefault="00FC221E" w:rsidP="00FC221E">
            <w:pPr>
              <w:ind w:firstLine="0"/>
              <w:jc w:val="left"/>
              <w:rPr>
                <w:rFonts w:cs="Times New Roman"/>
                <w:sz w:val="20"/>
                <w:szCs w:val="20"/>
              </w:rPr>
            </w:pPr>
            <w:r w:rsidRPr="00101143">
              <w:rPr>
                <w:rFonts w:eastAsia="Times New Roman" w:cs="Times New Roman"/>
                <w:sz w:val="20"/>
                <w:szCs w:val="20"/>
                <w:lang w:eastAsia="ar-SA" w:bidi="en-US"/>
              </w:rPr>
              <w:t>Село Озерное</w:t>
            </w:r>
          </w:p>
        </w:tc>
        <w:tc>
          <w:tcPr>
            <w:tcW w:w="1276" w:type="dxa"/>
            <w:shd w:val="clear" w:color="auto" w:fill="auto"/>
          </w:tcPr>
          <w:p w14:paraId="7BA84107" w14:textId="4E0F019C" w:rsidR="00FC221E" w:rsidRPr="009A4871" w:rsidRDefault="00FC221E" w:rsidP="00FC221E">
            <w:pPr>
              <w:ind w:firstLine="0"/>
              <w:jc w:val="center"/>
              <w:rPr>
                <w:rFonts w:cs="Times New Roman"/>
                <w:sz w:val="20"/>
                <w:szCs w:val="20"/>
              </w:rPr>
            </w:pPr>
            <w:r w:rsidRPr="00101143">
              <w:rPr>
                <w:color w:val="000000"/>
                <w:sz w:val="20"/>
                <w:szCs w:val="20"/>
              </w:rPr>
              <w:t>5</w:t>
            </w:r>
          </w:p>
        </w:tc>
        <w:tc>
          <w:tcPr>
            <w:tcW w:w="1276" w:type="dxa"/>
            <w:shd w:val="clear" w:color="auto" w:fill="auto"/>
          </w:tcPr>
          <w:p w14:paraId="00D3A87A" w14:textId="76055BC4" w:rsidR="00FC221E" w:rsidRPr="009A4871" w:rsidRDefault="00FC221E" w:rsidP="00FC221E">
            <w:pPr>
              <w:ind w:firstLine="0"/>
              <w:jc w:val="center"/>
              <w:rPr>
                <w:rFonts w:cs="Times New Roman"/>
                <w:sz w:val="20"/>
                <w:szCs w:val="20"/>
              </w:rPr>
            </w:pPr>
            <w:r w:rsidRPr="00101143">
              <w:rPr>
                <w:color w:val="000000"/>
                <w:sz w:val="20"/>
                <w:szCs w:val="20"/>
              </w:rPr>
              <w:t>2066</w:t>
            </w:r>
          </w:p>
        </w:tc>
        <w:tc>
          <w:tcPr>
            <w:tcW w:w="851" w:type="dxa"/>
            <w:shd w:val="clear" w:color="auto" w:fill="auto"/>
          </w:tcPr>
          <w:p w14:paraId="52F2F868" w14:textId="44D95628" w:rsidR="00FC221E" w:rsidRPr="009A4871" w:rsidRDefault="00FC221E" w:rsidP="00FC221E">
            <w:pPr>
              <w:ind w:firstLine="0"/>
              <w:jc w:val="center"/>
              <w:rPr>
                <w:color w:val="000000"/>
                <w:sz w:val="20"/>
                <w:szCs w:val="20"/>
              </w:rPr>
            </w:pPr>
            <w:r w:rsidRPr="00101143">
              <w:rPr>
                <w:color w:val="000000"/>
                <w:sz w:val="20"/>
                <w:szCs w:val="20"/>
              </w:rPr>
              <w:t>387,051</w:t>
            </w:r>
          </w:p>
        </w:tc>
        <w:tc>
          <w:tcPr>
            <w:tcW w:w="1275" w:type="dxa"/>
            <w:shd w:val="clear" w:color="auto" w:fill="auto"/>
          </w:tcPr>
          <w:p w14:paraId="4E308E70" w14:textId="674ECCE7" w:rsidR="00FC221E" w:rsidRPr="009A4871" w:rsidRDefault="00FC221E" w:rsidP="00FC221E">
            <w:pPr>
              <w:ind w:firstLine="0"/>
              <w:jc w:val="center"/>
              <w:rPr>
                <w:color w:val="000000"/>
                <w:sz w:val="20"/>
                <w:szCs w:val="20"/>
              </w:rPr>
            </w:pPr>
            <w:r w:rsidRPr="00101143">
              <w:rPr>
                <w:color w:val="000000"/>
                <w:sz w:val="20"/>
                <w:szCs w:val="20"/>
              </w:rPr>
              <w:t>5,3</w:t>
            </w:r>
          </w:p>
        </w:tc>
      </w:tr>
    </w:tbl>
    <w:bookmarkEnd w:id="121"/>
    <w:bookmarkEnd w:id="12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14:paraId="77DFE723" w14:textId="1C00B519" w:rsidR="00F872DF" w:rsidRPr="008B1A73" w:rsidRDefault="00F872DF" w:rsidP="00BA4F16">
      <w:pPr>
        <w:pStyle w:val="aff5"/>
        <w:spacing w:before="120"/>
        <w:rPr>
          <w:lang w:val="ru-RU"/>
        </w:rPr>
      </w:pPr>
      <w:r w:rsidRPr="008B1A73">
        <w:rPr>
          <w:lang w:val="ru-RU"/>
        </w:rPr>
        <w:t xml:space="preserve">Плотность населения </w:t>
      </w:r>
      <w:r w:rsidR="00FC221E">
        <w:rPr>
          <w:lang w:val="ru-RU"/>
        </w:rPr>
        <w:t>Озерн</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составляет </w:t>
      </w:r>
      <w:r w:rsidR="0051598A">
        <w:rPr>
          <w:lang w:val="ru-RU"/>
        </w:rPr>
        <w:t>5,</w:t>
      </w:r>
      <w:r w:rsidR="00FC221E">
        <w:rPr>
          <w:lang w:val="ru-RU"/>
        </w:rPr>
        <w:t>3</w:t>
      </w:r>
      <w:r w:rsidRPr="008B1A73">
        <w:rPr>
          <w:lang w:val="ru-RU"/>
        </w:rPr>
        <w:t xml:space="preserve"> человек на квадратный километр.</w:t>
      </w:r>
    </w:p>
    <w:p w14:paraId="52A66B95" w14:textId="428D5012" w:rsidR="00B542FA" w:rsidRPr="008B1A73" w:rsidRDefault="00FC221E" w:rsidP="00B542FA">
      <w:pPr>
        <w:pStyle w:val="aff5"/>
        <w:spacing w:before="120"/>
        <w:ind w:firstLine="0"/>
        <w:jc w:val="center"/>
        <w:rPr>
          <w:lang w:val="ru-RU"/>
        </w:rPr>
      </w:pPr>
      <w:r>
        <w:rPr>
          <w:noProof/>
          <w:lang w:val="ru-RU"/>
        </w:rPr>
        <w:lastRenderedPageBreak/>
        <w:drawing>
          <wp:inline distT="0" distB="0" distL="0" distR="0" wp14:anchorId="758959F7" wp14:editId="09134010">
            <wp:extent cx="4578350" cy="2755900"/>
            <wp:effectExtent l="0" t="0" r="0" b="6350"/>
            <wp:docPr id="14412706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3BE3B8D3" w14:textId="7E10D588" w:rsidR="00B542FA" w:rsidRPr="008B1A73" w:rsidRDefault="00B542FA" w:rsidP="00E9312B">
      <w:pPr>
        <w:suppressAutoHyphens/>
        <w:spacing w:before="120" w:after="120"/>
        <w:ind w:firstLine="0"/>
        <w:jc w:val="center"/>
        <w:rPr>
          <w:b/>
          <w:szCs w:val="24"/>
        </w:rPr>
      </w:pPr>
      <w:r w:rsidRPr="008B1A73">
        <w:rPr>
          <w:b/>
          <w:szCs w:val="24"/>
        </w:rPr>
        <w:t>Рисунок 2.1 Динамика численности населения</w:t>
      </w:r>
      <w:r w:rsidR="00E9312B" w:rsidRPr="008B1A73">
        <w:rPr>
          <w:b/>
          <w:szCs w:val="24"/>
        </w:rPr>
        <w:t xml:space="preserve"> </w:t>
      </w:r>
      <w:r w:rsidR="00FC221E">
        <w:rPr>
          <w:b/>
          <w:szCs w:val="24"/>
        </w:rPr>
        <w:t>Озерн</w:t>
      </w:r>
      <w:r w:rsidR="00E9312B" w:rsidRPr="008B1A73">
        <w:rPr>
          <w:b/>
          <w:szCs w:val="24"/>
        </w:rPr>
        <w:t>ого</w:t>
      </w:r>
      <w:r w:rsidRPr="008B1A73">
        <w:rPr>
          <w:b/>
          <w:szCs w:val="24"/>
        </w:rPr>
        <w:t xml:space="preserve"> МО </w:t>
      </w:r>
      <w:r w:rsidR="00B94726" w:rsidRPr="008B1A73">
        <w:rPr>
          <w:b/>
          <w:szCs w:val="24"/>
        </w:rPr>
        <w:t>Аткарск</w:t>
      </w:r>
      <w:r w:rsidRPr="008B1A73">
        <w:rPr>
          <w:b/>
          <w:szCs w:val="24"/>
        </w:rPr>
        <w:t>ого</w:t>
      </w:r>
      <w:r w:rsidR="00E9312B" w:rsidRPr="008B1A73">
        <w:rPr>
          <w:b/>
          <w:szCs w:val="24"/>
        </w:rPr>
        <w:t xml:space="preserve"> муниципального</w:t>
      </w:r>
      <w:r w:rsidRPr="008B1A73">
        <w:rPr>
          <w:b/>
          <w:szCs w:val="24"/>
        </w:rPr>
        <w:t xml:space="preserve"> района </w:t>
      </w:r>
      <w:r w:rsidR="005724D5" w:rsidRPr="008B1A73">
        <w:rPr>
          <w:b/>
          <w:szCs w:val="24"/>
        </w:rPr>
        <w:t>Саратовской области</w:t>
      </w:r>
      <w:r w:rsidRPr="008B1A73">
        <w:rPr>
          <w:b/>
          <w:szCs w:val="24"/>
        </w:rPr>
        <w:t xml:space="preserve"> в </w:t>
      </w:r>
      <w:r w:rsidR="009A4871">
        <w:rPr>
          <w:b/>
          <w:szCs w:val="24"/>
        </w:rPr>
        <w:t>2019</w:t>
      </w:r>
      <w:r w:rsidRPr="008B1A73">
        <w:rPr>
          <w:b/>
          <w:szCs w:val="24"/>
        </w:rPr>
        <w:t>-202</w:t>
      </w:r>
      <w:r w:rsidR="009A4871">
        <w:rPr>
          <w:b/>
          <w:szCs w:val="24"/>
        </w:rPr>
        <w:t>4</w:t>
      </w:r>
      <w:r w:rsidRPr="008B1A73">
        <w:rPr>
          <w:b/>
          <w:szCs w:val="24"/>
        </w:rPr>
        <w:t xml:space="preserve"> гг. (данные на начало года)</w:t>
      </w:r>
    </w:p>
    <w:p w14:paraId="5F06DCFA" w14:textId="6F3B04D6" w:rsidR="00D82BE8" w:rsidRPr="008B1A73" w:rsidRDefault="00D82BE8" w:rsidP="00D82BE8">
      <w:pPr>
        <w:rPr>
          <w:szCs w:val="24"/>
        </w:rPr>
      </w:pPr>
      <w:r w:rsidRPr="008B1A73">
        <w:rPr>
          <w:szCs w:val="24"/>
        </w:rPr>
        <w:t xml:space="preserve">Динамика численности населения </w:t>
      </w:r>
      <w:bookmarkStart w:id="139" w:name="_Hlk105407523"/>
      <w:r w:rsidR="00FC221E">
        <w:rPr>
          <w:szCs w:val="24"/>
        </w:rPr>
        <w:t>Озерн</w:t>
      </w:r>
      <w:r w:rsidR="00D55D0F" w:rsidRPr="008B1A73">
        <w:rPr>
          <w:szCs w:val="24"/>
        </w:rPr>
        <w:t>о</w:t>
      </w:r>
      <w:r w:rsidR="00D45716" w:rsidRPr="008B1A73">
        <w:rPr>
          <w:szCs w:val="24"/>
        </w:rPr>
        <w:t xml:space="preserve">го </w:t>
      </w:r>
      <w:bookmarkEnd w:id="139"/>
      <w:r w:rsidR="00D45716" w:rsidRPr="008B1A73">
        <w:rPr>
          <w:szCs w:val="24"/>
        </w:rPr>
        <w:t xml:space="preserve">муниципального образования </w:t>
      </w:r>
      <w:r w:rsidRPr="008B1A73">
        <w:rPr>
          <w:szCs w:val="24"/>
        </w:rPr>
        <w:t xml:space="preserve">в </w:t>
      </w:r>
      <w:r w:rsidR="009A46AA">
        <w:rPr>
          <w:szCs w:val="24"/>
        </w:rPr>
        <w:t>2019</w:t>
      </w:r>
      <w:r w:rsidRPr="008B1A73">
        <w:rPr>
          <w:szCs w:val="24"/>
        </w:rPr>
        <w:t>-20</w:t>
      </w:r>
      <w:r w:rsidR="00A24CE8" w:rsidRPr="008B1A73">
        <w:rPr>
          <w:szCs w:val="24"/>
        </w:rPr>
        <w:t>2</w:t>
      </w:r>
      <w:r w:rsidR="009A46AA">
        <w:rPr>
          <w:szCs w:val="24"/>
        </w:rPr>
        <w:t>4</w:t>
      </w:r>
      <w:r w:rsidRPr="008B1A73">
        <w:rPr>
          <w:szCs w:val="24"/>
        </w:rPr>
        <w:t xml:space="preserve"> годах – </w:t>
      </w:r>
      <w:r w:rsidR="009D3DB5" w:rsidRPr="008B1A73">
        <w:rPr>
          <w:szCs w:val="24"/>
        </w:rPr>
        <w:t>отрицательная</w:t>
      </w:r>
      <w:r w:rsidRPr="008B1A73">
        <w:rPr>
          <w:szCs w:val="24"/>
        </w:rPr>
        <w:t xml:space="preserve">. В целом за </w:t>
      </w:r>
      <w:r w:rsidR="00E35971" w:rsidRPr="008B1A73">
        <w:rPr>
          <w:szCs w:val="24"/>
        </w:rPr>
        <w:t>этот период</w:t>
      </w:r>
      <w:r w:rsidRPr="008B1A73">
        <w:rPr>
          <w:szCs w:val="24"/>
        </w:rPr>
        <w:t xml:space="preserve"> численность населения </w:t>
      </w:r>
      <w:r w:rsidR="00E54CE3" w:rsidRPr="008B1A73">
        <w:rPr>
          <w:szCs w:val="24"/>
        </w:rPr>
        <w:t>сельского</w:t>
      </w:r>
      <w:r w:rsidRPr="008B1A73">
        <w:rPr>
          <w:szCs w:val="24"/>
        </w:rPr>
        <w:t xml:space="preserve"> поселения </w:t>
      </w:r>
      <w:r w:rsidR="009D3DB5" w:rsidRPr="008B1A73">
        <w:rPr>
          <w:szCs w:val="24"/>
        </w:rPr>
        <w:t>сократилась</w:t>
      </w:r>
      <w:r w:rsidRPr="008B1A73">
        <w:rPr>
          <w:szCs w:val="24"/>
        </w:rPr>
        <w:t xml:space="preserve"> на </w:t>
      </w:r>
      <w:r w:rsidR="00FC221E">
        <w:rPr>
          <w:szCs w:val="24"/>
        </w:rPr>
        <w:t>91</w:t>
      </w:r>
      <w:r w:rsidRPr="008B1A73">
        <w:rPr>
          <w:szCs w:val="24"/>
        </w:rPr>
        <w:t xml:space="preserve"> чел. (</w:t>
      </w:r>
      <w:r w:rsidR="00FC221E">
        <w:rPr>
          <w:szCs w:val="24"/>
        </w:rPr>
        <w:t>4,2</w:t>
      </w:r>
      <w:r w:rsidRPr="008B1A73">
        <w:rPr>
          <w:szCs w:val="24"/>
        </w:rPr>
        <w:t>%).</w:t>
      </w:r>
    </w:p>
    <w:p w14:paraId="27F88498" w14:textId="5F00F26C" w:rsidR="00B30475" w:rsidRPr="008B1A73" w:rsidRDefault="00B30475" w:rsidP="00B30475">
      <w:pPr>
        <w:pStyle w:val="3"/>
        <w:numPr>
          <w:ilvl w:val="2"/>
          <w:numId w:val="13"/>
        </w:numPr>
        <w:ind w:left="0" w:hanging="11"/>
      </w:pPr>
      <w:bookmarkStart w:id="140" w:name="_Toc84513424"/>
      <w:bookmarkStart w:id="141" w:name="_Toc184920835"/>
      <w:r w:rsidRPr="008B1A73">
        <w:t>Виды объектов местного значения сельского поселения, для которых разрабатываются местные нормативы градостроительного проектирования</w:t>
      </w:r>
      <w:bookmarkEnd w:id="140"/>
      <w:bookmarkEnd w:id="141"/>
    </w:p>
    <w:p w14:paraId="04037657" w14:textId="77777777" w:rsidR="00B30475" w:rsidRPr="008B1A73" w:rsidRDefault="00B30475" w:rsidP="00B30475">
      <w:pPr>
        <w:pStyle w:val="aff5"/>
        <w:rPr>
          <w:szCs w:val="23"/>
          <w:lang w:val="ru-RU"/>
        </w:rPr>
      </w:pPr>
      <w:r w:rsidRPr="008B1A73">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38C7A9CB" w:rsidR="004C563F" w:rsidRPr="008B1A73" w:rsidRDefault="00D42DBD" w:rsidP="00D42DBD">
      <w:pPr>
        <w:pStyle w:val="aff5"/>
        <w:rPr>
          <w:lang w:val="ru-RU"/>
        </w:rPr>
      </w:pPr>
      <w:r w:rsidRPr="008B1A73">
        <w:rPr>
          <w:lang w:val="ru-RU"/>
        </w:rPr>
        <w:t xml:space="preserve">Перечень объектов местного значения </w:t>
      </w:r>
      <w:r w:rsidR="00FC221E">
        <w:rPr>
          <w:lang w:val="ru-RU"/>
        </w:rPr>
        <w:t>Озерн</w:t>
      </w:r>
      <w:r w:rsidR="008E6B09" w:rsidRPr="008B1A73">
        <w:rPr>
          <w:lang w:val="ru-RU"/>
        </w:rPr>
        <w:t>ого муниципального образования</w:t>
      </w:r>
      <w:r w:rsidR="00736886" w:rsidRPr="008B1A73">
        <w:rPr>
          <w:lang w:val="ru-RU"/>
        </w:rPr>
        <w:t xml:space="preserve"> </w:t>
      </w:r>
      <w:r w:rsidR="00B94726" w:rsidRPr="008B1A73">
        <w:rPr>
          <w:lang w:val="ru-RU"/>
        </w:rPr>
        <w:t>Аткарск</w:t>
      </w:r>
      <w:r w:rsidRPr="008B1A73">
        <w:rPr>
          <w:lang w:val="ru-RU"/>
        </w:rPr>
        <w:t>ого района для целей настоящих МНГП подготовлен на основании</w:t>
      </w:r>
      <w:r w:rsidR="00392C73" w:rsidRPr="008B1A73">
        <w:rPr>
          <w:lang w:val="ru-RU"/>
        </w:rPr>
        <w:t>:</w:t>
      </w:r>
    </w:p>
    <w:p w14:paraId="5D4B7130" w14:textId="77777777" w:rsidR="004C563F" w:rsidRPr="008B1A73" w:rsidRDefault="00D42DBD" w:rsidP="004C563F">
      <w:pPr>
        <w:pStyle w:val="aff5"/>
        <w:numPr>
          <w:ilvl w:val="0"/>
          <w:numId w:val="43"/>
        </w:numPr>
        <w:ind w:left="709"/>
        <w:rPr>
          <w:szCs w:val="23"/>
          <w:lang w:val="ru-RU"/>
        </w:rPr>
      </w:pPr>
      <w:r w:rsidRPr="008B1A73">
        <w:rPr>
          <w:szCs w:val="23"/>
          <w:lang w:val="ru-RU"/>
        </w:rPr>
        <w:t>статьи 23 Градостроительного кодекса Российской Федерации</w:t>
      </w:r>
      <w:r w:rsidR="004C563F" w:rsidRPr="008B1A73">
        <w:rPr>
          <w:szCs w:val="23"/>
          <w:lang w:val="ru-RU"/>
        </w:rPr>
        <w:t>;</w:t>
      </w:r>
    </w:p>
    <w:p w14:paraId="40AA3754" w14:textId="3950248C" w:rsidR="004C563F" w:rsidRPr="008B1A73" w:rsidRDefault="004C563F" w:rsidP="004C563F">
      <w:pPr>
        <w:pStyle w:val="aff5"/>
        <w:numPr>
          <w:ilvl w:val="0"/>
          <w:numId w:val="43"/>
        </w:numPr>
        <w:ind w:left="709"/>
        <w:rPr>
          <w:szCs w:val="23"/>
          <w:lang w:val="ru-RU"/>
        </w:rPr>
      </w:pPr>
      <w:r w:rsidRPr="008B1A73">
        <w:rPr>
          <w:szCs w:val="23"/>
          <w:lang w:val="ru-RU"/>
        </w:rPr>
        <w:t>статьи</w:t>
      </w:r>
      <w:r w:rsidR="00D42DBD" w:rsidRPr="008B1A73">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8B1A73">
        <w:rPr>
          <w:szCs w:val="23"/>
          <w:lang w:val="ru-RU"/>
        </w:rPr>
        <w:t>;</w:t>
      </w:r>
    </w:p>
    <w:p w14:paraId="5296D91D" w14:textId="086C246D" w:rsidR="00E9312B" w:rsidRPr="008B1A73" w:rsidRDefault="00E9312B" w:rsidP="004C563F">
      <w:pPr>
        <w:pStyle w:val="aff5"/>
        <w:numPr>
          <w:ilvl w:val="0"/>
          <w:numId w:val="43"/>
        </w:numPr>
        <w:ind w:left="709"/>
        <w:rPr>
          <w:szCs w:val="23"/>
          <w:lang w:val="ru-RU"/>
        </w:rPr>
      </w:pPr>
      <w:r w:rsidRPr="008B1A73">
        <w:rPr>
          <w:szCs w:val="23"/>
          <w:lang w:val="ru-RU"/>
        </w:rPr>
        <w:t>статьи 11</w:t>
      </w:r>
      <w:r w:rsidR="00C65198" w:rsidRPr="008B1A73">
        <w:rPr>
          <w:szCs w:val="23"/>
          <w:lang w:val="ru-RU"/>
        </w:rPr>
        <w:t>.</w:t>
      </w:r>
      <w:r w:rsidRPr="008B1A73">
        <w:rPr>
          <w:szCs w:val="23"/>
          <w:lang w:val="ru-RU"/>
        </w:rPr>
        <w:t xml:space="preserve">1 Закона Саратовской области </w:t>
      </w:r>
      <w:r w:rsidR="00BE3C06" w:rsidRPr="00BE3C06">
        <w:rPr>
          <w:rFonts w:cs="Arial"/>
          <w:bCs/>
          <w:szCs w:val="26"/>
          <w:lang w:val="ru-RU"/>
        </w:rPr>
        <w:t>от 09.10.2006 № 96-ЗСО «О регулировании градостроительной деятельности в Саратовской области» (ред. от 03.07.2024)</w:t>
      </w:r>
      <w:r w:rsidRPr="008B1A73">
        <w:rPr>
          <w:szCs w:val="23"/>
          <w:lang w:val="ru-RU"/>
        </w:rPr>
        <w:t>;</w:t>
      </w:r>
    </w:p>
    <w:p w14:paraId="6EFE4D8D" w14:textId="78BEF861" w:rsidR="00C734CB" w:rsidRPr="008B1A73" w:rsidRDefault="00C734CB" w:rsidP="00C734CB">
      <w:pPr>
        <w:pStyle w:val="aff5"/>
        <w:numPr>
          <w:ilvl w:val="0"/>
          <w:numId w:val="45"/>
        </w:numPr>
        <w:rPr>
          <w:lang w:val="ru-RU"/>
        </w:rPr>
      </w:pPr>
      <w:r w:rsidRPr="008B1A73">
        <w:rPr>
          <w:lang w:val="ru-RU"/>
        </w:rPr>
        <w:t xml:space="preserve">Устава </w:t>
      </w:r>
      <w:r w:rsidR="00FC221E">
        <w:rPr>
          <w:rFonts w:cs="Arial"/>
          <w:bCs/>
          <w:szCs w:val="26"/>
          <w:lang w:val="ru-RU"/>
        </w:rPr>
        <w:t>Озерн</w:t>
      </w:r>
      <w:r w:rsidR="008E6B09" w:rsidRPr="008B1A73">
        <w:rPr>
          <w:rFonts w:cs="Arial"/>
          <w:bCs/>
          <w:szCs w:val="26"/>
          <w:lang w:val="ru-RU"/>
        </w:rPr>
        <w:t>ого муниципального образования</w:t>
      </w:r>
      <w:r w:rsidR="00240997" w:rsidRPr="008B1A73">
        <w:rPr>
          <w:lang w:val="ru-RU"/>
        </w:rPr>
        <w:t xml:space="preserve"> </w:t>
      </w:r>
      <w:r w:rsidR="00B94726" w:rsidRPr="008B1A73">
        <w:rPr>
          <w:lang w:val="ru-RU"/>
        </w:rPr>
        <w:t>Аткарск</w:t>
      </w:r>
      <w:r w:rsidR="00240997" w:rsidRPr="008B1A73">
        <w:rPr>
          <w:lang w:val="ru-RU"/>
        </w:rPr>
        <w:t>ого</w:t>
      </w:r>
      <w:r w:rsidR="00E9312B" w:rsidRPr="008B1A73">
        <w:rPr>
          <w:lang w:val="ru-RU"/>
        </w:rPr>
        <w:t xml:space="preserve"> муниципального</w:t>
      </w:r>
      <w:r w:rsidR="00240997" w:rsidRPr="008B1A73">
        <w:rPr>
          <w:lang w:val="ru-RU"/>
        </w:rPr>
        <w:t xml:space="preserve"> района</w:t>
      </w:r>
      <w:r w:rsidRPr="008B1A73">
        <w:rPr>
          <w:lang w:val="ru-RU"/>
        </w:rPr>
        <w:t xml:space="preserve"> </w:t>
      </w:r>
      <w:r w:rsidR="005724D5" w:rsidRPr="008B1A73">
        <w:rPr>
          <w:rFonts w:cs="Arial"/>
          <w:bCs/>
          <w:szCs w:val="26"/>
          <w:lang w:val="ru-RU"/>
        </w:rPr>
        <w:t>Саратовской области</w:t>
      </w:r>
      <w:r w:rsidRPr="008B1A73">
        <w:rPr>
          <w:lang w:val="ru-RU"/>
        </w:rPr>
        <w:t>.</w:t>
      </w:r>
    </w:p>
    <w:p w14:paraId="2C6ADCDE" w14:textId="77777777" w:rsidR="00D42DBD" w:rsidRPr="008B1A73" w:rsidRDefault="00D42DBD" w:rsidP="00D42DBD">
      <w:pPr>
        <w:pStyle w:val="aff5"/>
        <w:rPr>
          <w:szCs w:val="23"/>
          <w:lang w:val="ru-RU"/>
        </w:rPr>
      </w:pPr>
      <w:r w:rsidRPr="008B1A73">
        <w:rPr>
          <w:rFonts w:hint="eastAsia"/>
          <w:szCs w:val="23"/>
          <w:lang w:val="ru-RU"/>
        </w:rPr>
        <w:t>В</w:t>
      </w:r>
      <w:r w:rsidRPr="008B1A73">
        <w:rPr>
          <w:szCs w:val="23"/>
          <w:lang w:val="ru-RU"/>
        </w:rPr>
        <w:t xml:space="preserve"> </w:t>
      </w:r>
      <w:r w:rsidRPr="008B1A73">
        <w:rPr>
          <w:rFonts w:hint="eastAsia"/>
          <w:szCs w:val="23"/>
          <w:lang w:val="ru-RU"/>
        </w:rPr>
        <w:t>число</w:t>
      </w:r>
      <w:r w:rsidRPr="008B1A73">
        <w:rPr>
          <w:szCs w:val="23"/>
          <w:lang w:val="ru-RU"/>
        </w:rPr>
        <w:t xml:space="preserve"> </w:t>
      </w:r>
      <w:r w:rsidRPr="008B1A73">
        <w:rPr>
          <w:rFonts w:hint="eastAsia"/>
          <w:szCs w:val="23"/>
          <w:lang w:val="ru-RU"/>
        </w:rPr>
        <w:t>объектов</w:t>
      </w:r>
      <w:r w:rsidRPr="008B1A73">
        <w:rPr>
          <w:szCs w:val="23"/>
          <w:lang w:val="ru-RU"/>
        </w:rPr>
        <w:t xml:space="preserve"> </w:t>
      </w:r>
      <w:r w:rsidRPr="008B1A73">
        <w:rPr>
          <w:rFonts w:hint="eastAsia"/>
          <w:szCs w:val="23"/>
          <w:lang w:val="ru-RU"/>
        </w:rPr>
        <w:t>местного значения поселения</w:t>
      </w:r>
      <w:r w:rsidRPr="008B1A73">
        <w:rPr>
          <w:szCs w:val="23"/>
          <w:lang w:val="ru-RU"/>
        </w:rPr>
        <w:t xml:space="preserve">, </w:t>
      </w:r>
      <w:r w:rsidRPr="008B1A73">
        <w:rPr>
          <w:rFonts w:hint="eastAsia"/>
          <w:szCs w:val="23"/>
          <w:lang w:val="ru-RU"/>
        </w:rPr>
        <w:t>отнесенных</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таковым</w:t>
      </w:r>
      <w:r w:rsidRPr="008B1A73">
        <w:rPr>
          <w:szCs w:val="23"/>
          <w:lang w:val="ru-RU"/>
        </w:rPr>
        <w:t xml:space="preserve"> </w:t>
      </w:r>
      <w:r w:rsidRPr="008B1A73">
        <w:rPr>
          <w:rFonts w:hint="eastAsia"/>
          <w:szCs w:val="23"/>
          <w:lang w:val="ru-RU"/>
        </w:rPr>
        <w:t>градостроительным</w:t>
      </w:r>
      <w:r w:rsidRPr="008B1A73">
        <w:rPr>
          <w:szCs w:val="23"/>
          <w:lang w:val="ru-RU"/>
        </w:rPr>
        <w:t xml:space="preserve"> </w:t>
      </w:r>
      <w:r w:rsidRPr="008B1A73">
        <w:rPr>
          <w:rFonts w:hint="eastAsia"/>
          <w:szCs w:val="23"/>
          <w:lang w:val="ru-RU"/>
        </w:rPr>
        <w:t>законодательством</w:t>
      </w:r>
      <w:r w:rsidRPr="008B1A73">
        <w:rPr>
          <w:szCs w:val="23"/>
          <w:lang w:val="ru-RU"/>
        </w:rPr>
        <w:t xml:space="preserve"> </w:t>
      </w:r>
      <w:r w:rsidRPr="008B1A73">
        <w:rPr>
          <w:rFonts w:hint="eastAsia"/>
          <w:szCs w:val="23"/>
          <w:lang w:val="ru-RU"/>
        </w:rPr>
        <w:t>Российской</w:t>
      </w:r>
      <w:r w:rsidRPr="008B1A73">
        <w:rPr>
          <w:szCs w:val="23"/>
          <w:lang w:val="ru-RU"/>
        </w:rPr>
        <w:t xml:space="preserve"> </w:t>
      </w:r>
      <w:r w:rsidRPr="008B1A73">
        <w:rPr>
          <w:rFonts w:hint="eastAsia"/>
          <w:szCs w:val="23"/>
          <w:lang w:val="ru-RU"/>
        </w:rPr>
        <w:t>Федерации</w:t>
      </w:r>
      <w:r w:rsidRPr="008B1A73">
        <w:rPr>
          <w:szCs w:val="23"/>
          <w:lang w:val="ru-RU"/>
        </w:rPr>
        <w:t xml:space="preserve">, </w:t>
      </w:r>
      <w:r w:rsidRPr="008B1A73">
        <w:rPr>
          <w:rFonts w:hint="eastAsia"/>
          <w:szCs w:val="23"/>
          <w:lang w:val="ru-RU"/>
        </w:rPr>
        <w:t>входят</w:t>
      </w:r>
      <w:r w:rsidRPr="008B1A73">
        <w:rPr>
          <w:szCs w:val="23"/>
          <w:lang w:val="ru-RU"/>
        </w:rPr>
        <w:t xml:space="preserve"> </w:t>
      </w:r>
      <w:r w:rsidRPr="008B1A73">
        <w:rPr>
          <w:rFonts w:hint="eastAsia"/>
          <w:szCs w:val="23"/>
          <w:lang w:val="ru-RU"/>
        </w:rPr>
        <w:t>объекты</w:t>
      </w:r>
      <w:r w:rsidRPr="008B1A73">
        <w:rPr>
          <w:szCs w:val="23"/>
          <w:lang w:val="ru-RU"/>
        </w:rPr>
        <w:t xml:space="preserve">, </w:t>
      </w:r>
      <w:r w:rsidRPr="008B1A73">
        <w:rPr>
          <w:rFonts w:hint="eastAsia"/>
          <w:szCs w:val="23"/>
          <w:lang w:val="ru-RU"/>
        </w:rPr>
        <w:t>относящиеся</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областям</w:t>
      </w:r>
      <w:r w:rsidRPr="008B1A73">
        <w:rPr>
          <w:szCs w:val="23"/>
          <w:lang w:val="ru-RU"/>
        </w:rPr>
        <w:t>:</w:t>
      </w:r>
    </w:p>
    <w:p w14:paraId="1AA7EA45" w14:textId="77777777" w:rsidR="00D42DBD" w:rsidRPr="008B1A73" w:rsidRDefault="00D42DBD" w:rsidP="00D42DBD">
      <w:pPr>
        <w:pStyle w:val="aff5"/>
        <w:rPr>
          <w:szCs w:val="23"/>
          <w:lang w:val="ru-RU"/>
        </w:rPr>
      </w:pPr>
      <w:r w:rsidRPr="008B1A73">
        <w:rPr>
          <w:szCs w:val="23"/>
          <w:lang w:val="ru-RU"/>
        </w:rPr>
        <w:t>а) электро-, тепло-, газо- и водоснабжение населения, водоотведение;</w:t>
      </w:r>
    </w:p>
    <w:p w14:paraId="36D326B1" w14:textId="77777777" w:rsidR="00D42DBD" w:rsidRPr="008B1A73" w:rsidRDefault="00D42DBD" w:rsidP="00D42DBD">
      <w:pPr>
        <w:pStyle w:val="aff5"/>
        <w:rPr>
          <w:szCs w:val="23"/>
          <w:lang w:val="ru-RU"/>
        </w:rPr>
      </w:pPr>
      <w:r w:rsidRPr="008B1A73">
        <w:rPr>
          <w:szCs w:val="23"/>
          <w:lang w:val="ru-RU"/>
        </w:rPr>
        <w:t>б) автомобильные дороги местного значения;</w:t>
      </w:r>
    </w:p>
    <w:p w14:paraId="5D803508" w14:textId="77777777" w:rsidR="00D42DBD" w:rsidRPr="008B1A73" w:rsidRDefault="00D42DBD" w:rsidP="00D42DBD">
      <w:pPr>
        <w:pStyle w:val="aff5"/>
        <w:rPr>
          <w:szCs w:val="23"/>
          <w:lang w:val="ru-RU"/>
        </w:rPr>
      </w:pPr>
      <w:r w:rsidRPr="008B1A73">
        <w:rPr>
          <w:szCs w:val="23"/>
          <w:lang w:val="ru-RU"/>
        </w:rPr>
        <w:t>в) физическая культура и массовый спорт;</w:t>
      </w:r>
    </w:p>
    <w:p w14:paraId="1A7F60DB" w14:textId="0D0F8294" w:rsidR="00D42DBD" w:rsidRPr="008B1A73" w:rsidRDefault="00D42DBD" w:rsidP="00D42DBD">
      <w:pPr>
        <w:pStyle w:val="aff5"/>
        <w:rPr>
          <w:szCs w:val="23"/>
          <w:lang w:val="ru-RU"/>
        </w:rPr>
      </w:pPr>
      <w:r w:rsidRPr="008B1A73">
        <w:rPr>
          <w:szCs w:val="23"/>
          <w:lang w:val="ru-RU"/>
        </w:rPr>
        <w:t>г) иные области в связи с решением вопросов местного значения поселения.</w:t>
      </w:r>
    </w:p>
    <w:p w14:paraId="13F46E98" w14:textId="636F4041" w:rsidR="009F3C95" w:rsidRPr="008B1A73" w:rsidRDefault="009F3C95" w:rsidP="00D42DBD">
      <w:pPr>
        <w:pStyle w:val="aff5"/>
        <w:rPr>
          <w:lang w:val="ru-RU"/>
        </w:rPr>
      </w:pPr>
      <w:r w:rsidRPr="008B1A73">
        <w:rPr>
          <w:szCs w:val="23"/>
          <w:lang w:val="ru-RU"/>
        </w:rPr>
        <w:lastRenderedPageBreak/>
        <w:t xml:space="preserve">В соответствии с </w:t>
      </w:r>
      <w:r w:rsidR="00BE3C06">
        <w:rPr>
          <w:szCs w:val="23"/>
          <w:lang w:val="ru-RU"/>
        </w:rPr>
        <w:t>со статьей</w:t>
      </w:r>
      <w:r w:rsidRPr="008B1A73">
        <w:rPr>
          <w:szCs w:val="23"/>
          <w:lang w:val="ru-RU"/>
        </w:rPr>
        <w:t xml:space="preserve"> </w:t>
      </w:r>
      <w:r w:rsidR="00C65198" w:rsidRPr="008B1A73">
        <w:rPr>
          <w:szCs w:val="23"/>
          <w:lang w:val="ru-RU"/>
        </w:rPr>
        <w:t>3</w:t>
      </w:r>
      <w:r w:rsidRPr="008B1A73">
        <w:rPr>
          <w:szCs w:val="23"/>
          <w:lang w:val="ru-RU"/>
        </w:rPr>
        <w:t xml:space="preserve"> </w:t>
      </w:r>
      <w:r w:rsidRPr="008B1A73">
        <w:rPr>
          <w:lang w:val="ru-RU"/>
        </w:rPr>
        <w:t xml:space="preserve">Устава </w:t>
      </w:r>
      <w:r w:rsidR="00B94726" w:rsidRPr="008B1A73">
        <w:rPr>
          <w:lang w:val="ru-RU"/>
        </w:rPr>
        <w:t>Аткарск</w:t>
      </w:r>
      <w:r w:rsidRPr="008B1A73">
        <w:rPr>
          <w:lang w:val="ru-RU"/>
        </w:rPr>
        <w:t>ого муниципального района</w:t>
      </w:r>
      <w:r w:rsidRPr="008B1A73">
        <w:rPr>
          <w:rFonts w:cs="Arial"/>
          <w:bCs/>
          <w:szCs w:val="26"/>
          <w:lang w:val="ru-RU"/>
        </w:rPr>
        <w:t xml:space="preserve"> </w:t>
      </w:r>
      <w:r w:rsidRPr="008B1A73">
        <w:rPr>
          <w:lang w:val="ru-RU"/>
        </w:rPr>
        <w:t xml:space="preserve">к вопросам местного значения, решаемым органами местного самоуправления </w:t>
      </w:r>
      <w:r w:rsidR="00B94726" w:rsidRPr="008B1A73">
        <w:rPr>
          <w:lang w:val="ru-RU"/>
        </w:rPr>
        <w:t>Аткарск</w:t>
      </w:r>
      <w:r w:rsidRPr="008B1A73">
        <w:rPr>
          <w:lang w:val="ru-RU"/>
        </w:rPr>
        <w:t xml:space="preserve">ого района на территориях сельских поселений, входящих в состав </w:t>
      </w:r>
      <w:r w:rsidR="00B94726" w:rsidRPr="008B1A73">
        <w:rPr>
          <w:lang w:val="ru-RU"/>
        </w:rPr>
        <w:t>Аткарск</w:t>
      </w:r>
      <w:r w:rsidRPr="008B1A73">
        <w:rPr>
          <w:lang w:val="ru-RU"/>
        </w:rPr>
        <w:t>ого муниципального района, относятся:</w:t>
      </w:r>
    </w:p>
    <w:p w14:paraId="3E00EE9B" w14:textId="77777777" w:rsidR="00BE3C06" w:rsidRPr="00101143" w:rsidRDefault="00BE3C06" w:rsidP="00BE3C06">
      <w:pPr>
        <w:pStyle w:val="aff5"/>
        <w:rPr>
          <w:szCs w:val="23"/>
          <w:lang w:val="ru-RU"/>
        </w:rPr>
      </w:pPr>
      <w:bookmarkStart w:id="142" w:name="OLE_LINK34"/>
      <w:bookmarkStart w:id="143" w:name="OLE_LINK35"/>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42"/>
    <w:bookmarkEnd w:id="143"/>
    <w:p w14:paraId="44CE86DA" w14:textId="77777777" w:rsidR="00BE3C06" w:rsidRPr="00101143" w:rsidRDefault="00BE3C06" w:rsidP="00BE3C06">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42182B2B" w14:textId="77777777" w:rsidR="00BE3C06" w:rsidRPr="00101143" w:rsidRDefault="00BE3C06" w:rsidP="00BE3C06">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343CDF86" w14:textId="77777777" w:rsidR="00BE3C06" w:rsidRPr="00101143" w:rsidRDefault="00BE3C06" w:rsidP="00BE3C06">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1E57D56C" w14:textId="77777777" w:rsidR="00BE3C06" w:rsidRPr="00101143" w:rsidRDefault="00BE3C06" w:rsidP="00BE3C06">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2AA35D7D" w14:textId="77777777" w:rsidR="00BE3C06" w:rsidRPr="00101143" w:rsidRDefault="00BE3C06" w:rsidP="00BE3C06">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p w14:paraId="1E6AF240" w14:textId="4447380B" w:rsidR="00E9312B" w:rsidRPr="008B1A73" w:rsidRDefault="00E9312B" w:rsidP="00E9312B">
      <w:pPr>
        <w:pStyle w:val="aff5"/>
        <w:rPr>
          <w:szCs w:val="23"/>
          <w:lang w:val="ru-RU"/>
        </w:rPr>
      </w:pPr>
      <w:r w:rsidRPr="008B1A73">
        <w:rPr>
          <w:szCs w:val="23"/>
          <w:lang w:val="ru-RU"/>
        </w:rPr>
        <w:t xml:space="preserve">Таким образом, указанные объекты не являются объектами местного значения </w:t>
      </w:r>
      <w:r w:rsidR="00FC221E">
        <w:rPr>
          <w:lang w:val="ru-RU"/>
        </w:rPr>
        <w:t>Озерн</w:t>
      </w:r>
      <w:r w:rsidR="009F3C95" w:rsidRPr="008B1A73">
        <w:rPr>
          <w:lang w:val="ru-RU"/>
        </w:rPr>
        <w:t>ого</w:t>
      </w:r>
      <w:r w:rsidRPr="008B1A73">
        <w:rPr>
          <w:lang w:val="ru-RU"/>
        </w:rPr>
        <w:t xml:space="preserve"> МО, что также подтверждается Уставом </w:t>
      </w:r>
      <w:r w:rsidR="00FC221E">
        <w:rPr>
          <w:lang w:val="ru-RU"/>
        </w:rPr>
        <w:t>Озерн</w:t>
      </w:r>
      <w:r w:rsidR="009F3C95" w:rsidRPr="008B1A73">
        <w:rPr>
          <w:lang w:val="ru-RU"/>
        </w:rPr>
        <w:t>ого</w:t>
      </w:r>
      <w:r w:rsidRPr="008B1A73">
        <w:rPr>
          <w:lang w:val="ru-RU"/>
        </w:rPr>
        <w:t xml:space="preserve"> муниципального образования</w:t>
      </w:r>
      <w:r w:rsidRPr="008B1A73">
        <w:rPr>
          <w:szCs w:val="23"/>
          <w:lang w:val="ru-RU"/>
        </w:rPr>
        <w:t>.</w:t>
      </w:r>
    </w:p>
    <w:p w14:paraId="07DC5014" w14:textId="108AC787" w:rsidR="00E9312B" w:rsidRPr="008B1A73" w:rsidRDefault="00E9312B" w:rsidP="00E9312B">
      <w:pPr>
        <w:pStyle w:val="aff5"/>
        <w:rPr>
          <w:szCs w:val="23"/>
          <w:lang w:val="ru-RU"/>
        </w:rPr>
      </w:pPr>
      <w:r w:rsidRPr="008B1A73">
        <w:rPr>
          <w:szCs w:val="23"/>
          <w:lang w:val="ru-RU"/>
        </w:rPr>
        <w:t xml:space="preserve">Иные области в связи с решением вопросов местного значения поселения определялись в соответствии с Уставом </w:t>
      </w:r>
      <w:r w:rsidR="00FC221E">
        <w:rPr>
          <w:lang w:val="ru-RU"/>
        </w:rPr>
        <w:t>Озерн</w:t>
      </w:r>
      <w:r w:rsidR="009F3C95" w:rsidRPr="008B1A73">
        <w:rPr>
          <w:lang w:val="ru-RU"/>
        </w:rPr>
        <w:t xml:space="preserve">ого </w:t>
      </w:r>
      <w:r w:rsidRPr="008B1A73">
        <w:rPr>
          <w:lang w:val="ru-RU"/>
        </w:rPr>
        <w:t>муниципального образования</w:t>
      </w:r>
      <w:r w:rsidRPr="008B1A73">
        <w:rPr>
          <w:szCs w:val="23"/>
          <w:lang w:val="ru-RU"/>
        </w:rPr>
        <w:t>.</w:t>
      </w:r>
    </w:p>
    <w:p w14:paraId="51DD14E5" w14:textId="34833B47" w:rsidR="00866A8A" w:rsidRPr="008B1A73" w:rsidRDefault="00866A8A" w:rsidP="00866A8A">
      <w:pPr>
        <w:pStyle w:val="20"/>
        <w:keepLines/>
        <w:numPr>
          <w:ilvl w:val="1"/>
          <w:numId w:val="13"/>
        </w:numPr>
        <w:ind w:left="0" w:firstLine="0"/>
        <w:rPr>
          <w:iCs w:val="0"/>
        </w:rPr>
      </w:pPr>
      <w:bookmarkStart w:id="144" w:name="_Toc184920836"/>
      <w:bookmarkStart w:id="145" w:name="OLE_LINK11"/>
      <w:bookmarkStart w:id="146" w:name="OLE_LINK12"/>
      <w:bookmarkStart w:id="147" w:name="OLE_LINK128"/>
      <w:bookmarkStart w:id="148" w:name="OLE_LINK129"/>
      <w:r w:rsidRPr="008B1A73">
        <w:rPr>
          <w:iCs w:val="0"/>
        </w:rPr>
        <w:t>Обоснование расчетных показателей, содержащихся в основной части</w:t>
      </w:r>
      <w:bookmarkEnd w:id="144"/>
    </w:p>
    <w:p w14:paraId="1FC20EB0" w14:textId="77777777" w:rsidR="00C51F63" w:rsidRPr="008B1A73" w:rsidRDefault="00C51F63" w:rsidP="00C51F63">
      <w:pPr>
        <w:keepNext/>
        <w:spacing w:before="120"/>
        <w:jc w:val="right"/>
        <w:rPr>
          <w:bCs/>
        </w:rPr>
      </w:pPr>
      <w:r w:rsidRPr="008B1A73">
        <w:rPr>
          <w:bCs/>
        </w:rPr>
        <w:t>Таблица 2.2</w:t>
      </w:r>
    </w:p>
    <w:p w14:paraId="72BA3F11" w14:textId="5C1035E0" w:rsidR="00C51F63" w:rsidRPr="008B1A73" w:rsidRDefault="00EA731A" w:rsidP="00EA731A">
      <w:pPr>
        <w:pStyle w:val="5"/>
        <w:rPr>
          <w:iCs w:val="0"/>
        </w:rPr>
      </w:pPr>
      <w:r w:rsidRPr="008B1A73">
        <w:rPr>
          <w:iCs w:val="0"/>
        </w:rPr>
        <w:t>Объекты</w:t>
      </w:r>
      <w:r w:rsidR="00C51F63" w:rsidRPr="008B1A73">
        <w:rPr>
          <w:iCs w:val="0"/>
        </w:rPr>
        <w:t xml:space="preserve"> местного значения </w:t>
      </w:r>
      <w:r w:rsidR="00197369" w:rsidRPr="008B1A73">
        <w:rPr>
          <w:iCs w:val="0"/>
        </w:rPr>
        <w:t>сельского</w:t>
      </w:r>
      <w:r w:rsidR="00C51F63" w:rsidRPr="008B1A73">
        <w:rPr>
          <w:iCs w:val="0"/>
        </w:rPr>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8B1A73" w14:paraId="6D162FA3" w14:textId="77777777" w:rsidTr="00C65198">
        <w:trPr>
          <w:trHeight w:val="690"/>
          <w:tblHeader/>
        </w:trPr>
        <w:tc>
          <w:tcPr>
            <w:tcW w:w="1403" w:type="dxa"/>
            <w:shd w:val="clear" w:color="auto" w:fill="auto"/>
          </w:tcPr>
          <w:p w14:paraId="6E1253CD"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Наименование вида объекта</w:t>
            </w:r>
          </w:p>
        </w:tc>
        <w:tc>
          <w:tcPr>
            <w:tcW w:w="2551" w:type="dxa"/>
            <w:shd w:val="clear" w:color="auto" w:fill="auto"/>
          </w:tcPr>
          <w:p w14:paraId="5025DD94"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Тип расчетного показателя</w:t>
            </w:r>
          </w:p>
        </w:tc>
        <w:tc>
          <w:tcPr>
            <w:tcW w:w="5387" w:type="dxa"/>
            <w:shd w:val="clear" w:color="auto" w:fill="auto"/>
          </w:tcPr>
          <w:p w14:paraId="57B24537"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8840D1" w:rsidRPr="008B1A73" w14:paraId="5F1B06F3" w14:textId="77777777" w:rsidTr="00C65198">
        <w:trPr>
          <w:trHeight w:val="749"/>
        </w:trPr>
        <w:tc>
          <w:tcPr>
            <w:tcW w:w="1403" w:type="dxa"/>
            <w:vMerge w:val="restart"/>
            <w:shd w:val="clear" w:color="auto" w:fill="auto"/>
          </w:tcPr>
          <w:p w14:paraId="4A37013C"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водоснабжения </w:t>
            </w:r>
          </w:p>
        </w:tc>
        <w:tc>
          <w:tcPr>
            <w:tcW w:w="2551" w:type="dxa"/>
            <w:shd w:val="clear" w:color="auto" w:fill="auto"/>
          </w:tcPr>
          <w:p w14:paraId="3B373D7A"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Pr="008B1A73" w:rsidRDefault="008840D1" w:rsidP="00DE311A">
            <w:pPr>
              <w:pStyle w:val="aff5"/>
              <w:ind w:firstLine="0"/>
              <w:rPr>
                <w:sz w:val="20"/>
                <w:szCs w:val="20"/>
                <w:lang w:val="ru-RU"/>
              </w:rPr>
            </w:pPr>
            <w:r w:rsidRPr="008B1A73">
              <w:rPr>
                <w:sz w:val="20"/>
                <w:szCs w:val="20"/>
                <w:lang w:val="ru-RU"/>
              </w:rPr>
              <w:t>Объем водопотребления принят согласно таблице 1.2.1(3) РНГП Саратовской области:</w:t>
            </w:r>
          </w:p>
          <w:p w14:paraId="5035D778"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и канализацией без ванн 110 л/</w:t>
            </w:r>
            <w:proofErr w:type="spellStart"/>
            <w:r w:rsidRPr="008B1A73">
              <w:rPr>
                <w:sz w:val="20"/>
                <w:szCs w:val="20"/>
                <w:lang w:val="ru-RU"/>
              </w:rPr>
              <w:t>сут</w:t>
            </w:r>
            <w:proofErr w:type="spellEnd"/>
            <w:r w:rsidRPr="008B1A73">
              <w:rPr>
                <w:sz w:val="20"/>
                <w:szCs w:val="20"/>
                <w:lang w:val="ru-RU"/>
              </w:rPr>
              <w:t>. на 1 жителя;</w:t>
            </w:r>
          </w:p>
          <w:p w14:paraId="3C980231" w14:textId="58B11600"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газоснабжением – 138 л/</w:t>
            </w:r>
            <w:proofErr w:type="spellStart"/>
            <w:r w:rsidRPr="008B1A73">
              <w:rPr>
                <w:sz w:val="20"/>
                <w:szCs w:val="20"/>
                <w:lang w:val="ru-RU"/>
              </w:rPr>
              <w:t>сут</w:t>
            </w:r>
            <w:proofErr w:type="spellEnd"/>
            <w:r w:rsidRPr="008B1A73">
              <w:rPr>
                <w:sz w:val="20"/>
                <w:szCs w:val="20"/>
                <w:lang w:val="ru-RU"/>
              </w:rPr>
              <w:t>. на 1 жителя;</w:t>
            </w:r>
          </w:p>
          <w:p w14:paraId="2E98E559"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канализацией и ваннами с емкостными водонагревателями – 241,5 л/</w:t>
            </w:r>
            <w:proofErr w:type="spellStart"/>
            <w:r w:rsidRPr="008B1A73">
              <w:rPr>
                <w:sz w:val="20"/>
                <w:szCs w:val="20"/>
                <w:lang w:val="ru-RU"/>
              </w:rPr>
              <w:t>сут</w:t>
            </w:r>
            <w:proofErr w:type="spellEnd"/>
            <w:r w:rsidRPr="008B1A73">
              <w:rPr>
                <w:sz w:val="20"/>
                <w:szCs w:val="20"/>
                <w:lang w:val="ru-RU"/>
              </w:rPr>
              <w:t>. на 1 жителя;</w:t>
            </w:r>
          </w:p>
          <w:p w14:paraId="3AA34F1D"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водонагревателями проточного типа – 287,5 л/</w:t>
            </w:r>
            <w:proofErr w:type="spellStart"/>
            <w:r w:rsidRPr="008B1A73">
              <w:rPr>
                <w:sz w:val="20"/>
                <w:szCs w:val="20"/>
                <w:lang w:val="ru-RU"/>
              </w:rPr>
              <w:t>сут</w:t>
            </w:r>
            <w:proofErr w:type="spellEnd"/>
            <w:r w:rsidRPr="008B1A73">
              <w:rPr>
                <w:sz w:val="20"/>
                <w:szCs w:val="20"/>
                <w:lang w:val="ru-RU"/>
              </w:rPr>
              <w:t>. на 1 жителя;</w:t>
            </w:r>
          </w:p>
          <w:p w14:paraId="513E53A0" w14:textId="261EE5D3" w:rsidR="008840D1" w:rsidRPr="008B1A73" w:rsidRDefault="008840D1" w:rsidP="00DE311A">
            <w:pPr>
              <w:pStyle w:val="aff5"/>
              <w:numPr>
                <w:ilvl w:val="0"/>
                <w:numId w:val="28"/>
              </w:numPr>
              <w:ind w:left="398"/>
              <w:rPr>
                <w:sz w:val="20"/>
                <w:szCs w:val="20"/>
                <w:lang w:val="ru-RU"/>
              </w:rPr>
            </w:pPr>
            <w:r w:rsidRPr="008B1A73">
              <w:rPr>
                <w:sz w:val="20"/>
                <w:szCs w:val="20"/>
                <w:lang w:val="ru-RU"/>
              </w:rPr>
              <w:t>с централизованным горячим водоснабжением и сидячими ваннами – 264,5 л/</w:t>
            </w:r>
            <w:proofErr w:type="spellStart"/>
            <w:r w:rsidRPr="008B1A73">
              <w:rPr>
                <w:sz w:val="20"/>
                <w:szCs w:val="20"/>
                <w:lang w:val="ru-RU"/>
              </w:rPr>
              <w:t>сут</w:t>
            </w:r>
            <w:proofErr w:type="spellEnd"/>
            <w:r w:rsidRPr="008B1A73">
              <w:rPr>
                <w:sz w:val="20"/>
                <w:szCs w:val="20"/>
                <w:lang w:val="ru-RU"/>
              </w:rPr>
              <w:t>. на 1 жителя.</w:t>
            </w:r>
          </w:p>
        </w:tc>
      </w:tr>
      <w:tr w:rsidR="008840D1" w:rsidRPr="008B1A73" w14:paraId="473B2E64" w14:textId="77777777" w:rsidTr="00C65198">
        <w:tc>
          <w:tcPr>
            <w:tcW w:w="1403" w:type="dxa"/>
            <w:vMerge/>
            <w:shd w:val="clear" w:color="auto" w:fill="auto"/>
            <w:vAlign w:val="center"/>
          </w:tcPr>
          <w:p w14:paraId="2AE692B6"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r w:rsidR="008840D1" w:rsidRPr="008B1A73" w14:paraId="64B1A16A" w14:textId="77777777" w:rsidTr="00C65198">
        <w:tc>
          <w:tcPr>
            <w:tcW w:w="1403" w:type="dxa"/>
            <w:vMerge w:val="restart"/>
            <w:shd w:val="clear" w:color="auto" w:fill="auto"/>
          </w:tcPr>
          <w:p w14:paraId="446F80B4"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водоотведения </w:t>
            </w:r>
          </w:p>
        </w:tc>
        <w:tc>
          <w:tcPr>
            <w:tcW w:w="2551" w:type="dxa"/>
            <w:shd w:val="clear" w:color="auto" w:fill="auto"/>
          </w:tcPr>
          <w:p w14:paraId="04A95315"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Pr="008B1A73" w:rsidRDefault="008840D1" w:rsidP="00DE311A">
            <w:pPr>
              <w:pStyle w:val="aff5"/>
              <w:ind w:firstLine="0"/>
              <w:rPr>
                <w:sz w:val="20"/>
                <w:szCs w:val="20"/>
                <w:lang w:val="ru-RU"/>
              </w:rPr>
            </w:pPr>
            <w:r w:rsidRPr="008B1A73">
              <w:rPr>
                <w:sz w:val="20"/>
                <w:szCs w:val="20"/>
                <w:lang w:val="ru-RU"/>
              </w:rPr>
              <w:t>Объем водоотведения принят согласно таблице 1.2.1(4) РНГП Саратовской области:</w:t>
            </w:r>
          </w:p>
          <w:p w14:paraId="520E6051"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для бытовой канализации: равным водопотреблению;</w:t>
            </w:r>
          </w:p>
          <w:p w14:paraId="6EE5105D" w14:textId="157B7335" w:rsidR="008840D1" w:rsidRPr="008B1A73" w:rsidRDefault="008840D1" w:rsidP="00DE311A">
            <w:pPr>
              <w:pStyle w:val="aff5"/>
              <w:numPr>
                <w:ilvl w:val="0"/>
                <w:numId w:val="28"/>
              </w:numPr>
              <w:ind w:left="398"/>
              <w:rPr>
                <w:sz w:val="20"/>
                <w:szCs w:val="20"/>
                <w:lang w:val="ru-RU"/>
              </w:rPr>
            </w:pPr>
            <w:r w:rsidRPr="008B1A73">
              <w:rPr>
                <w:sz w:val="20"/>
                <w:szCs w:val="20"/>
                <w:lang w:val="ru-RU"/>
              </w:rPr>
              <w:t>для дождевой канализации суточный объем поверхностного стока, поступающий на очистные сооружения, 55 куб. м/</w:t>
            </w:r>
            <w:proofErr w:type="spellStart"/>
            <w:r w:rsidRPr="008B1A73">
              <w:rPr>
                <w:sz w:val="20"/>
                <w:szCs w:val="20"/>
                <w:lang w:val="ru-RU"/>
              </w:rPr>
              <w:t>сут</w:t>
            </w:r>
            <w:proofErr w:type="spellEnd"/>
            <w:r w:rsidRPr="008B1A73">
              <w:rPr>
                <w:sz w:val="20"/>
                <w:szCs w:val="20"/>
                <w:lang w:val="ru-RU"/>
              </w:rPr>
              <w:t>. с 1 га территории.</w:t>
            </w:r>
          </w:p>
        </w:tc>
      </w:tr>
      <w:tr w:rsidR="008840D1" w:rsidRPr="008B1A73" w14:paraId="02C5E8E8" w14:textId="77777777" w:rsidTr="00C65198">
        <w:tc>
          <w:tcPr>
            <w:tcW w:w="1403" w:type="dxa"/>
            <w:vMerge/>
            <w:shd w:val="clear" w:color="auto" w:fill="auto"/>
            <w:vAlign w:val="center"/>
          </w:tcPr>
          <w:p w14:paraId="0D8A536D"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71D13AB3" w14:textId="698F6896"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bl>
    <w:bookmarkEnd w:id="145"/>
    <w:bookmarkEnd w:id="146"/>
    <w:bookmarkEnd w:id="147"/>
    <w:bookmarkEnd w:id="148"/>
    <w:p w14:paraId="7ECB5E17" w14:textId="065CEF19" w:rsidR="001A7EAB" w:rsidRPr="008B1A73" w:rsidRDefault="001A7EAB" w:rsidP="001A7EAB">
      <w:pPr>
        <w:keepNext/>
        <w:spacing w:before="120"/>
        <w:jc w:val="right"/>
        <w:rPr>
          <w:bCs/>
        </w:rPr>
      </w:pPr>
      <w:r w:rsidRPr="008B1A73">
        <w:rPr>
          <w:bCs/>
        </w:rPr>
        <w:lastRenderedPageBreak/>
        <w:t>Таблица 2.</w:t>
      </w:r>
      <w:r w:rsidR="00BC25AA" w:rsidRPr="008B1A73">
        <w:rPr>
          <w:bCs/>
        </w:rPr>
        <w:t>3</w:t>
      </w:r>
    </w:p>
    <w:p w14:paraId="5AE596AF" w14:textId="510FB278" w:rsidR="001A7EAB" w:rsidRDefault="001A7EAB" w:rsidP="001A7EAB">
      <w:pPr>
        <w:pStyle w:val="5"/>
        <w:rPr>
          <w:iCs w:val="0"/>
        </w:rPr>
      </w:pPr>
      <w:bookmarkStart w:id="149" w:name="OLE_LINK971"/>
      <w:bookmarkStart w:id="150" w:name="OLE_LINK972"/>
      <w:bookmarkStart w:id="151" w:name="OLE_LINK973"/>
      <w:bookmarkStart w:id="152" w:name="OLE_LINK974"/>
      <w:bookmarkStart w:id="153" w:name="OLE_LINK975"/>
      <w:bookmarkStart w:id="154" w:name="OLE_LINK976"/>
      <w:bookmarkStart w:id="155" w:name="OLE_LINK977"/>
      <w:r w:rsidRPr="008B1A73">
        <w:rPr>
          <w:iCs w:val="0"/>
        </w:rPr>
        <w:t xml:space="preserve">Объекты </w:t>
      </w:r>
      <w:bookmarkEnd w:id="149"/>
      <w:bookmarkEnd w:id="150"/>
      <w:bookmarkEnd w:id="151"/>
      <w:bookmarkEnd w:id="152"/>
      <w:bookmarkEnd w:id="153"/>
      <w:bookmarkEnd w:id="154"/>
      <w:bookmarkEnd w:id="155"/>
      <w:r w:rsidRPr="008B1A73">
        <w:rPr>
          <w:iCs w:val="0"/>
        </w:rPr>
        <w:t>местного значения сельского поселения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901CA5" w:rsidRPr="002470D2" w14:paraId="68F5E145" w14:textId="77777777" w:rsidTr="006744BE">
        <w:trPr>
          <w:cantSplit/>
          <w:tblHeader/>
        </w:trPr>
        <w:tc>
          <w:tcPr>
            <w:tcW w:w="1729" w:type="dxa"/>
            <w:shd w:val="clear" w:color="auto" w:fill="auto"/>
          </w:tcPr>
          <w:p w14:paraId="52A1DBC8"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Наименование вида объекта</w:t>
            </w:r>
          </w:p>
        </w:tc>
        <w:tc>
          <w:tcPr>
            <w:tcW w:w="2409" w:type="dxa"/>
            <w:shd w:val="clear" w:color="auto" w:fill="auto"/>
          </w:tcPr>
          <w:p w14:paraId="267958CE"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1850A5D0"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901CA5" w:rsidRPr="002470D2" w14:paraId="6413A23B" w14:textId="77777777" w:rsidTr="006744BE">
        <w:trPr>
          <w:cantSplit/>
        </w:trPr>
        <w:tc>
          <w:tcPr>
            <w:tcW w:w="1729" w:type="dxa"/>
            <w:vMerge w:val="restart"/>
            <w:shd w:val="clear" w:color="auto" w:fill="auto"/>
          </w:tcPr>
          <w:p w14:paraId="2201145A" w14:textId="77777777" w:rsidR="00901CA5" w:rsidRPr="002470D2" w:rsidRDefault="00901CA5" w:rsidP="00DE311A">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E7691C5"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5C2FA93" w14:textId="77777777" w:rsidR="00901CA5" w:rsidRDefault="00901CA5" w:rsidP="006744BE">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56" w:name="_Hlk184972462"/>
            <w:r>
              <w:rPr>
                <w:sz w:val="20"/>
                <w:szCs w:val="20"/>
                <w:lang w:val="ru-RU"/>
              </w:rPr>
              <w:t>таблицей 4</w:t>
            </w:r>
            <w:r w:rsidRPr="002A59D0">
              <w:rPr>
                <w:sz w:val="20"/>
                <w:szCs w:val="20"/>
                <w:lang w:val="ru-RU"/>
              </w:rPr>
              <w:t xml:space="preserve"> ГОСТ 33150-2014</w:t>
            </w:r>
            <w:bookmarkEnd w:id="156"/>
          </w:p>
        </w:tc>
      </w:tr>
      <w:tr w:rsidR="00901CA5" w:rsidRPr="002470D2" w14:paraId="37A89D8E" w14:textId="77777777" w:rsidTr="006744BE">
        <w:trPr>
          <w:cantSplit/>
        </w:trPr>
        <w:tc>
          <w:tcPr>
            <w:tcW w:w="1729" w:type="dxa"/>
            <w:vMerge/>
            <w:shd w:val="clear" w:color="auto" w:fill="auto"/>
          </w:tcPr>
          <w:p w14:paraId="6043A08D" w14:textId="77777777" w:rsidR="00901CA5" w:rsidRPr="002470D2" w:rsidRDefault="00901CA5" w:rsidP="00DE311A">
            <w:pPr>
              <w:pStyle w:val="aff5"/>
              <w:ind w:firstLine="0"/>
              <w:rPr>
                <w:sz w:val="20"/>
                <w:szCs w:val="20"/>
                <w:lang w:val="ru-RU"/>
              </w:rPr>
            </w:pPr>
          </w:p>
        </w:tc>
        <w:tc>
          <w:tcPr>
            <w:tcW w:w="2409" w:type="dxa"/>
            <w:shd w:val="clear" w:color="auto" w:fill="auto"/>
          </w:tcPr>
          <w:p w14:paraId="1D732960"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6070DC8" w14:textId="77777777" w:rsidR="00901CA5" w:rsidRDefault="00901CA5" w:rsidP="006744BE">
            <w:pPr>
              <w:pStyle w:val="aff5"/>
              <w:ind w:firstLine="0"/>
              <w:jc w:val="center"/>
              <w:rPr>
                <w:sz w:val="20"/>
                <w:szCs w:val="20"/>
                <w:lang w:val="ru-RU"/>
              </w:rPr>
            </w:pPr>
            <w:r>
              <w:rPr>
                <w:sz w:val="20"/>
                <w:szCs w:val="20"/>
                <w:lang w:val="ru-RU"/>
              </w:rPr>
              <w:t>Не нормируется</w:t>
            </w:r>
          </w:p>
        </w:tc>
      </w:tr>
      <w:tr w:rsidR="00901CA5" w:rsidRPr="002470D2" w14:paraId="02003134" w14:textId="77777777" w:rsidTr="006744BE">
        <w:trPr>
          <w:cantSplit/>
        </w:trPr>
        <w:tc>
          <w:tcPr>
            <w:tcW w:w="1729" w:type="dxa"/>
            <w:vMerge w:val="restart"/>
            <w:shd w:val="clear" w:color="auto" w:fill="auto"/>
          </w:tcPr>
          <w:p w14:paraId="30ECD97C" w14:textId="77777777" w:rsidR="00901CA5" w:rsidRPr="00722162" w:rsidRDefault="00901CA5" w:rsidP="00DE311A">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0960270B"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8C67EED" w14:textId="77777777" w:rsidR="00901CA5" w:rsidRDefault="00901CA5" w:rsidP="00DE311A">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901CA5" w:rsidRPr="002470D2" w14:paraId="5F8E963E" w14:textId="77777777" w:rsidTr="006744BE">
        <w:trPr>
          <w:cantSplit/>
        </w:trPr>
        <w:tc>
          <w:tcPr>
            <w:tcW w:w="1729" w:type="dxa"/>
            <w:vMerge/>
            <w:shd w:val="clear" w:color="auto" w:fill="auto"/>
          </w:tcPr>
          <w:p w14:paraId="5C6C48F8" w14:textId="77777777" w:rsidR="00901CA5" w:rsidRPr="00722162" w:rsidRDefault="00901CA5" w:rsidP="00DE311A">
            <w:pPr>
              <w:pStyle w:val="aff5"/>
              <w:ind w:firstLine="0"/>
              <w:rPr>
                <w:sz w:val="20"/>
                <w:szCs w:val="20"/>
                <w:lang w:val="ru-RU"/>
              </w:rPr>
            </w:pPr>
          </w:p>
        </w:tc>
        <w:tc>
          <w:tcPr>
            <w:tcW w:w="2409" w:type="dxa"/>
            <w:shd w:val="clear" w:color="auto" w:fill="auto"/>
          </w:tcPr>
          <w:p w14:paraId="41382AF6"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2D4FA2F" w14:textId="77777777" w:rsidR="00901CA5" w:rsidRDefault="00901CA5" w:rsidP="00DE311A">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901CA5" w:rsidRPr="002470D2" w14:paraId="07C3DCCE" w14:textId="77777777" w:rsidTr="006744BE">
        <w:trPr>
          <w:cantSplit/>
        </w:trPr>
        <w:tc>
          <w:tcPr>
            <w:tcW w:w="1729" w:type="dxa"/>
            <w:vMerge w:val="restart"/>
            <w:shd w:val="clear" w:color="auto" w:fill="auto"/>
          </w:tcPr>
          <w:p w14:paraId="7C26B910" w14:textId="77777777" w:rsidR="00901CA5" w:rsidRPr="00722162" w:rsidRDefault="00901CA5" w:rsidP="00DE311A">
            <w:pPr>
              <w:pStyle w:val="aff5"/>
              <w:ind w:firstLine="0"/>
              <w:rPr>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74969445" w14:textId="77777777" w:rsidR="00901CA5" w:rsidRPr="0072216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FC305D7" w14:textId="77777777" w:rsidR="00901CA5" w:rsidRDefault="00901CA5" w:rsidP="00DE311A">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901CA5" w:rsidRPr="002470D2" w14:paraId="2F4DD7E2" w14:textId="77777777" w:rsidTr="006744BE">
        <w:trPr>
          <w:cantSplit/>
        </w:trPr>
        <w:tc>
          <w:tcPr>
            <w:tcW w:w="1729" w:type="dxa"/>
            <w:vMerge/>
            <w:shd w:val="clear" w:color="auto" w:fill="auto"/>
          </w:tcPr>
          <w:p w14:paraId="7FFA7A30" w14:textId="77777777" w:rsidR="00901CA5" w:rsidRDefault="00901CA5" w:rsidP="00DE311A">
            <w:pPr>
              <w:pStyle w:val="aff5"/>
              <w:ind w:firstLine="0"/>
              <w:rPr>
                <w:sz w:val="20"/>
                <w:szCs w:val="20"/>
                <w:lang w:val="ru-RU"/>
              </w:rPr>
            </w:pPr>
          </w:p>
        </w:tc>
        <w:tc>
          <w:tcPr>
            <w:tcW w:w="2409" w:type="dxa"/>
            <w:shd w:val="clear" w:color="auto" w:fill="auto"/>
          </w:tcPr>
          <w:p w14:paraId="472E7BD9"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D5209C6" w14:textId="77777777" w:rsidR="00901CA5" w:rsidRDefault="00901CA5" w:rsidP="00DE311A">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901CA5" w:rsidRPr="002470D2" w14:paraId="467F562E" w14:textId="77777777" w:rsidTr="006744BE">
        <w:trPr>
          <w:cantSplit/>
        </w:trPr>
        <w:tc>
          <w:tcPr>
            <w:tcW w:w="1729" w:type="dxa"/>
            <w:vMerge w:val="restart"/>
            <w:shd w:val="clear" w:color="auto" w:fill="auto"/>
          </w:tcPr>
          <w:p w14:paraId="585FC29B" w14:textId="77777777" w:rsidR="00901CA5" w:rsidRDefault="00901CA5" w:rsidP="00DE311A">
            <w:pPr>
              <w:pStyle w:val="aff5"/>
              <w:ind w:firstLine="0"/>
              <w:rPr>
                <w:sz w:val="20"/>
                <w:szCs w:val="20"/>
                <w:lang w:val="ru-RU"/>
              </w:rPr>
            </w:pPr>
            <w:r>
              <w:rPr>
                <w:sz w:val="20"/>
                <w:szCs w:val="20"/>
                <w:lang w:val="ru-RU"/>
              </w:rPr>
              <w:t>Объекты для паркования легковых автомобилей постоянного и дневного населения при поездках по различным целям</w:t>
            </w:r>
          </w:p>
        </w:tc>
        <w:tc>
          <w:tcPr>
            <w:tcW w:w="2409" w:type="dxa"/>
            <w:shd w:val="clear" w:color="auto" w:fill="auto"/>
          </w:tcPr>
          <w:p w14:paraId="6CB9956A"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6A5ECEF" w14:textId="77777777" w:rsidR="00901CA5" w:rsidRPr="00903F22" w:rsidRDefault="00901CA5" w:rsidP="00DE311A">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901CA5" w:rsidRPr="002470D2" w14:paraId="58AC704F" w14:textId="77777777" w:rsidTr="006744BE">
        <w:trPr>
          <w:cantSplit/>
        </w:trPr>
        <w:tc>
          <w:tcPr>
            <w:tcW w:w="1729" w:type="dxa"/>
            <w:vMerge/>
            <w:shd w:val="clear" w:color="auto" w:fill="auto"/>
          </w:tcPr>
          <w:p w14:paraId="1E19F5E2" w14:textId="77777777" w:rsidR="00901CA5" w:rsidRDefault="00901CA5" w:rsidP="00DE311A">
            <w:pPr>
              <w:pStyle w:val="aff5"/>
              <w:ind w:firstLine="0"/>
              <w:rPr>
                <w:sz w:val="20"/>
                <w:szCs w:val="20"/>
                <w:lang w:val="ru-RU"/>
              </w:rPr>
            </w:pPr>
          </w:p>
        </w:tc>
        <w:tc>
          <w:tcPr>
            <w:tcW w:w="2409" w:type="dxa"/>
            <w:shd w:val="clear" w:color="auto" w:fill="auto"/>
          </w:tcPr>
          <w:p w14:paraId="64FAAA67"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F68204F" w14:textId="77777777" w:rsidR="00901CA5" w:rsidRPr="005413E9" w:rsidRDefault="00901CA5" w:rsidP="00DE311A">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901CA5" w:rsidRPr="002470D2" w14:paraId="1D5A9A05" w14:textId="77777777" w:rsidTr="006744BE">
        <w:trPr>
          <w:cantSplit/>
        </w:trPr>
        <w:tc>
          <w:tcPr>
            <w:tcW w:w="1729" w:type="dxa"/>
            <w:vMerge w:val="restart"/>
            <w:shd w:val="clear" w:color="auto" w:fill="auto"/>
          </w:tcPr>
          <w:p w14:paraId="6A5D590B" w14:textId="77777777" w:rsidR="00901CA5" w:rsidRDefault="00901CA5" w:rsidP="00DE311A">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A2DECBD"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6EDFDE28" w14:textId="77777777" w:rsidR="00901CA5" w:rsidRPr="00903F22" w:rsidRDefault="00901CA5" w:rsidP="00DE311A">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901CA5" w:rsidRPr="002470D2" w14:paraId="7144226A" w14:textId="77777777" w:rsidTr="006744BE">
        <w:trPr>
          <w:cantSplit/>
        </w:trPr>
        <w:tc>
          <w:tcPr>
            <w:tcW w:w="1729" w:type="dxa"/>
            <w:vMerge/>
            <w:shd w:val="clear" w:color="auto" w:fill="auto"/>
          </w:tcPr>
          <w:p w14:paraId="37D38477" w14:textId="77777777" w:rsidR="00901CA5" w:rsidRPr="004A6F51" w:rsidRDefault="00901CA5" w:rsidP="00DE311A">
            <w:pPr>
              <w:pStyle w:val="aff5"/>
              <w:ind w:firstLine="0"/>
              <w:rPr>
                <w:sz w:val="20"/>
                <w:szCs w:val="20"/>
                <w:lang w:val="ru-RU"/>
              </w:rPr>
            </w:pPr>
          </w:p>
        </w:tc>
        <w:tc>
          <w:tcPr>
            <w:tcW w:w="2409" w:type="dxa"/>
            <w:shd w:val="clear" w:color="auto" w:fill="auto"/>
          </w:tcPr>
          <w:p w14:paraId="488D8A1E"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8F88646" w14:textId="77777777" w:rsidR="00901CA5" w:rsidRPr="008F1B7D" w:rsidRDefault="00901CA5" w:rsidP="00DE311A">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p w14:paraId="3F3ECA8A" w14:textId="4F6C39DC" w:rsidR="00F32A64" w:rsidRPr="008B1A73" w:rsidRDefault="00F32A64" w:rsidP="00F32A64">
      <w:pPr>
        <w:keepNext/>
        <w:spacing w:before="120"/>
        <w:jc w:val="right"/>
        <w:rPr>
          <w:bCs/>
        </w:rPr>
      </w:pPr>
      <w:r w:rsidRPr="008B1A73">
        <w:rPr>
          <w:bCs/>
        </w:rPr>
        <w:lastRenderedPageBreak/>
        <w:t>Таблица 2.</w:t>
      </w:r>
      <w:r w:rsidR="00BC25AA" w:rsidRPr="008B1A73">
        <w:rPr>
          <w:bCs/>
        </w:rPr>
        <w:t>4</w:t>
      </w:r>
    </w:p>
    <w:p w14:paraId="66ECDEE1" w14:textId="1A4B4902"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8B1A73" w14:paraId="3885FF5F" w14:textId="77777777" w:rsidTr="00CF2D76">
        <w:trPr>
          <w:cantSplit/>
          <w:tblHeader/>
        </w:trPr>
        <w:tc>
          <w:tcPr>
            <w:tcW w:w="1729" w:type="dxa"/>
            <w:shd w:val="clear" w:color="auto" w:fill="auto"/>
          </w:tcPr>
          <w:p w14:paraId="282F5A45" w14:textId="77777777" w:rsidR="00F32A64" w:rsidRPr="008B1A73" w:rsidRDefault="00F32A64" w:rsidP="000B1624">
            <w:pPr>
              <w:pStyle w:val="aff5"/>
              <w:keepNext/>
              <w:widowControl w:val="0"/>
              <w:ind w:firstLine="0"/>
              <w:jc w:val="center"/>
              <w:rPr>
                <w:b/>
                <w:sz w:val="20"/>
                <w:szCs w:val="20"/>
                <w:lang w:val="ru-RU"/>
              </w:rPr>
            </w:pPr>
            <w:bookmarkStart w:id="157" w:name="OLE_LINK1"/>
            <w:bookmarkStart w:id="158" w:name="OLE_LINK193"/>
            <w:bookmarkStart w:id="159" w:name="OLE_LINK194"/>
            <w:r w:rsidRPr="008B1A73">
              <w:rPr>
                <w:b/>
                <w:sz w:val="20"/>
                <w:szCs w:val="20"/>
                <w:lang w:val="ru-RU"/>
              </w:rPr>
              <w:t>Наименование вида объекта</w:t>
            </w:r>
          </w:p>
        </w:tc>
        <w:tc>
          <w:tcPr>
            <w:tcW w:w="2552" w:type="dxa"/>
            <w:shd w:val="clear" w:color="auto" w:fill="auto"/>
          </w:tcPr>
          <w:p w14:paraId="3BA6DE8F"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BB4F775"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F32A64" w:rsidRPr="008B1A73" w14:paraId="370F2835" w14:textId="77777777" w:rsidTr="00CF2D76">
        <w:trPr>
          <w:cantSplit/>
          <w:trHeight w:val="30"/>
        </w:trPr>
        <w:tc>
          <w:tcPr>
            <w:tcW w:w="1729" w:type="dxa"/>
            <w:vMerge w:val="restart"/>
            <w:shd w:val="clear" w:color="auto" w:fill="auto"/>
          </w:tcPr>
          <w:p w14:paraId="07A2BE60" w14:textId="77777777" w:rsidR="00F32A64" w:rsidRPr="008B1A73" w:rsidRDefault="00F32A64" w:rsidP="00DE311A">
            <w:pPr>
              <w:pStyle w:val="aff5"/>
              <w:ind w:firstLine="0"/>
              <w:rPr>
                <w:sz w:val="20"/>
                <w:szCs w:val="20"/>
                <w:lang w:val="ru-RU" w:eastAsia="ru-RU"/>
              </w:rPr>
            </w:pPr>
            <w:r w:rsidRPr="008B1A73">
              <w:rPr>
                <w:sz w:val="20"/>
                <w:szCs w:val="20"/>
                <w:lang w:val="ru-RU"/>
              </w:rPr>
              <w:t>Объекты физической культуры спорта (всего)</w:t>
            </w:r>
          </w:p>
        </w:tc>
        <w:tc>
          <w:tcPr>
            <w:tcW w:w="2552" w:type="dxa"/>
            <w:shd w:val="clear" w:color="auto" w:fill="auto"/>
          </w:tcPr>
          <w:p w14:paraId="096E1AB5"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Pr="008B1A73" w:rsidRDefault="00F32A64" w:rsidP="00DE311A">
            <w:pPr>
              <w:pStyle w:val="aff5"/>
              <w:ind w:firstLine="0"/>
              <w:rPr>
                <w:sz w:val="20"/>
                <w:szCs w:val="20"/>
                <w:lang w:val="ru-RU"/>
              </w:rPr>
            </w:pPr>
            <w:bookmarkStart w:id="160" w:name="OLE_LINK800"/>
            <w:bookmarkStart w:id="161" w:name="OLE_LINK801"/>
            <w:bookmarkStart w:id="162" w:name="OLE_LINK802"/>
            <w:r w:rsidRPr="008B1A73">
              <w:rPr>
                <w:sz w:val="20"/>
                <w:szCs w:val="20"/>
                <w:lang w:val="ru-RU"/>
              </w:rPr>
              <w:t>Обеспеченность объектами спорта определяется исходя из Единовременной пропускной способности объекта спорта в 122 чел. на 1000 жителей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Минспорта России от 21.03.2018 № 244 (ред. от 14.04.2020).</w:t>
            </w:r>
          </w:p>
          <w:bookmarkEnd w:id="160"/>
          <w:bookmarkEnd w:id="161"/>
          <w:bookmarkEnd w:id="162"/>
          <w:p w14:paraId="775027F1" w14:textId="77777777" w:rsidR="00F32A64" w:rsidRPr="008B1A73" w:rsidRDefault="00F32A64" w:rsidP="00DE311A">
            <w:pPr>
              <w:pStyle w:val="aff5"/>
              <w:ind w:firstLine="0"/>
              <w:rPr>
                <w:rFonts w:eastAsiaTheme="minorEastAsia"/>
                <w:sz w:val="20"/>
                <w:szCs w:val="20"/>
                <w:lang w:val="ru-RU"/>
              </w:rPr>
            </w:pPr>
            <w:r w:rsidRPr="008B1A73">
              <w:rPr>
                <w:rFonts w:eastAsiaTheme="minorEastAsia"/>
                <w:sz w:val="20"/>
                <w:szCs w:val="20"/>
                <w:lang w:val="ru-RU"/>
              </w:rPr>
              <w:t xml:space="preserve">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w:t>
            </w:r>
            <w:r w:rsidRPr="00901CA5">
              <w:rPr>
                <w:sz w:val="20"/>
                <w:szCs w:val="20"/>
                <w:lang w:val="ru-RU"/>
              </w:rPr>
              <w:t>финансовых</w:t>
            </w:r>
            <w:r w:rsidRPr="008B1A73">
              <w:rPr>
                <w:rFonts w:eastAsiaTheme="minorEastAsia"/>
                <w:sz w:val="20"/>
                <w:szCs w:val="20"/>
                <w:lang w:val="ru-RU"/>
              </w:rPr>
              <w:t xml:space="preserve">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Pr="008B1A73" w:rsidRDefault="00F32A64" w:rsidP="00DE311A">
            <w:pPr>
              <w:pStyle w:val="aff5"/>
              <w:ind w:firstLine="0"/>
              <w:rPr>
                <w:sz w:val="20"/>
                <w:szCs w:val="20"/>
                <w:lang w:val="ru-RU"/>
              </w:rPr>
            </w:pPr>
            <w:r w:rsidRPr="008B1A73">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F32A64" w:rsidRPr="008B1A73" w14:paraId="7AC67835" w14:textId="77777777" w:rsidTr="00CF2D76">
        <w:trPr>
          <w:cantSplit/>
          <w:trHeight w:val="30"/>
        </w:trPr>
        <w:tc>
          <w:tcPr>
            <w:tcW w:w="1729" w:type="dxa"/>
            <w:vMerge/>
            <w:shd w:val="clear" w:color="auto" w:fill="auto"/>
          </w:tcPr>
          <w:p w14:paraId="5B864C20" w14:textId="77777777" w:rsidR="00F32A64" w:rsidRPr="008B1A73" w:rsidRDefault="00F32A64" w:rsidP="00DE311A">
            <w:pPr>
              <w:pStyle w:val="aff5"/>
              <w:ind w:firstLine="0"/>
              <w:rPr>
                <w:sz w:val="20"/>
                <w:szCs w:val="20"/>
                <w:lang w:val="ru-RU" w:eastAsia="ru-RU"/>
              </w:rPr>
            </w:pPr>
          </w:p>
        </w:tc>
        <w:tc>
          <w:tcPr>
            <w:tcW w:w="2552" w:type="dxa"/>
            <w:shd w:val="clear" w:color="auto" w:fill="auto"/>
          </w:tcPr>
          <w:p w14:paraId="4A233D6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377A317D"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8B1A73" w14:paraId="4B74684F" w14:textId="77777777" w:rsidTr="00CF2D76">
        <w:trPr>
          <w:cantSplit/>
          <w:trHeight w:val="30"/>
        </w:trPr>
        <w:tc>
          <w:tcPr>
            <w:tcW w:w="1729" w:type="dxa"/>
            <w:vMerge w:val="restart"/>
            <w:shd w:val="clear" w:color="auto" w:fill="auto"/>
          </w:tcPr>
          <w:p w14:paraId="2AFE8FFA" w14:textId="77777777" w:rsidR="00F32A64" w:rsidRPr="008B1A73" w:rsidRDefault="00F32A64" w:rsidP="00DE311A">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3994F99E" w14:textId="77777777" w:rsidR="005D2A96" w:rsidRDefault="005D2A96" w:rsidP="00DE311A">
            <w:pPr>
              <w:pStyle w:val="aff5"/>
              <w:ind w:firstLine="0"/>
              <w:rPr>
                <w:sz w:val="20"/>
                <w:szCs w:val="20"/>
                <w:lang w:val="ru-RU"/>
              </w:rPr>
            </w:pPr>
            <w:r>
              <w:rPr>
                <w:sz w:val="20"/>
                <w:szCs w:val="20"/>
                <w:lang w:val="ru-RU"/>
              </w:rPr>
              <w:t>Не менее 1 спортивной площадки в населенном пункте с численностью более 50 человек принято в соответствии с приложением к п</w:t>
            </w:r>
            <w:r w:rsidRPr="004E1D70">
              <w:rPr>
                <w:sz w:val="20"/>
                <w:szCs w:val="20"/>
                <w:lang w:val="ru-RU"/>
              </w:rPr>
              <w:t>риказу Минспорта России от 19.08.2021 №</w:t>
            </w:r>
            <w:r>
              <w:rPr>
                <w:sz w:val="20"/>
                <w:szCs w:val="20"/>
                <w:lang w:val="ru-RU"/>
              </w:rPr>
              <w:t> </w:t>
            </w:r>
            <w:r w:rsidRPr="004E1D70">
              <w:rPr>
                <w:sz w:val="20"/>
                <w:szCs w:val="20"/>
                <w:lang w:val="ru-RU"/>
              </w:rPr>
              <w:t>649 «О рекомендованных нормативах и нормах обеспеченности населения объектами спортивной инфраструктуры»</w:t>
            </w:r>
            <w:r>
              <w:rPr>
                <w:sz w:val="20"/>
                <w:szCs w:val="20"/>
                <w:lang w:val="ru-RU"/>
              </w:rPr>
              <w:t xml:space="preserve"> (далее – приказ </w:t>
            </w:r>
            <w:r w:rsidRPr="004E1D70">
              <w:rPr>
                <w:sz w:val="20"/>
                <w:szCs w:val="20"/>
                <w:lang w:val="ru-RU"/>
              </w:rPr>
              <w:t>Минспорта России от 19.08.2021 №</w:t>
            </w:r>
            <w:r>
              <w:rPr>
                <w:sz w:val="20"/>
                <w:szCs w:val="20"/>
                <w:lang w:val="ru-RU"/>
              </w:rPr>
              <w:t> </w:t>
            </w:r>
            <w:r w:rsidRPr="004E1D70">
              <w:rPr>
                <w:sz w:val="20"/>
                <w:szCs w:val="20"/>
                <w:lang w:val="ru-RU"/>
              </w:rPr>
              <w:t>649</w:t>
            </w:r>
            <w:r>
              <w:rPr>
                <w:sz w:val="20"/>
                <w:szCs w:val="20"/>
                <w:lang w:val="ru-RU"/>
              </w:rPr>
              <w:t>).</w:t>
            </w:r>
          </w:p>
          <w:p w14:paraId="546896F7" w14:textId="1B1698CA" w:rsidR="00F32A64" w:rsidRPr="008B1A73" w:rsidRDefault="00F32A64" w:rsidP="00DE311A">
            <w:pPr>
              <w:pStyle w:val="aff5"/>
              <w:ind w:firstLine="0"/>
              <w:rPr>
                <w:sz w:val="20"/>
                <w:szCs w:val="20"/>
                <w:lang w:val="ru-RU"/>
              </w:rPr>
            </w:pPr>
            <w:r w:rsidRPr="008B1A7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F32A64" w:rsidRPr="008B1A73" w14:paraId="51BE01DF" w14:textId="77777777" w:rsidTr="00CF2D76">
        <w:trPr>
          <w:cantSplit/>
          <w:trHeight w:val="30"/>
        </w:trPr>
        <w:tc>
          <w:tcPr>
            <w:tcW w:w="1729" w:type="dxa"/>
            <w:vMerge/>
            <w:shd w:val="clear" w:color="auto" w:fill="auto"/>
          </w:tcPr>
          <w:p w14:paraId="4BD282BA" w14:textId="77777777" w:rsidR="00F32A64" w:rsidRPr="008B1A73" w:rsidRDefault="00F32A64" w:rsidP="00DE311A">
            <w:pPr>
              <w:pStyle w:val="aff5"/>
              <w:ind w:firstLine="0"/>
              <w:rPr>
                <w:sz w:val="20"/>
                <w:szCs w:val="20"/>
                <w:lang w:val="ru-RU"/>
              </w:rPr>
            </w:pPr>
          </w:p>
        </w:tc>
        <w:tc>
          <w:tcPr>
            <w:tcW w:w="2552" w:type="dxa"/>
            <w:shd w:val="clear" w:color="auto" w:fill="auto"/>
          </w:tcPr>
          <w:p w14:paraId="65EE0637"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8B1A73" w:rsidRDefault="00F32A64" w:rsidP="00DE311A">
            <w:pPr>
              <w:pStyle w:val="aff5"/>
              <w:ind w:firstLine="0"/>
              <w:rPr>
                <w:sz w:val="20"/>
                <w:szCs w:val="20"/>
                <w:lang w:val="ru-RU"/>
              </w:rPr>
            </w:pPr>
            <w:r w:rsidRPr="008B1A7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F32A64" w:rsidRPr="008B1A73" w14:paraId="44BA8FC5" w14:textId="77777777" w:rsidTr="005D2A96">
        <w:trPr>
          <w:cantSplit/>
          <w:trHeight w:val="851"/>
        </w:trPr>
        <w:tc>
          <w:tcPr>
            <w:tcW w:w="1729" w:type="dxa"/>
            <w:vMerge w:val="restart"/>
            <w:shd w:val="clear" w:color="auto" w:fill="auto"/>
          </w:tcPr>
          <w:p w14:paraId="015AA78D" w14:textId="77777777" w:rsidR="00F32A64" w:rsidRPr="008B1A73" w:rsidRDefault="00F32A64" w:rsidP="00DE311A">
            <w:pPr>
              <w:pStyle w:val="aff5"/>
              <w:ind w:firstLine="0"/>
              <w:rPr>
                <w:sz w:val="20"/>
                <w:szCs w:val="20"/>
                <w:lang w:val="ru-RU"/>
              </w:rPr>
            </w:pPr>
            <w:r w:rsidRPr="008B1A73">
              <w:rPr>
                <w:sz w:val="20"/>
                <w:szCs w:val="20"/>
                <w:lang w:val="ru-RU"/>
              </w:rPr>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2EC9FA06" w:rsidR="008D22E1" w:rsidRPr="008B1A73" w:rsidRDefault="008D22E1" w:rsidP="00DE311A">
            <w:pPr>
              <w:pStyle w:val="aff5"/>
              <w:ind w:firstLine="0"/>
              <w:rPr>
                <w:sz w:val="20"/>
                <w:szCs w:val="20"/>
                <w:lang w:val="ru-RU"/>
              </w:rPr>
            </w:pPr>
            <w:r w:rsidRPr="008B1A73">
              <w:rPr>
                <w:sz w:val="20"/>
                <w:szCs w:val="20"/>
                <w:lang w:val="ru-RU"/>
              </w:rPr>
              <w:t>Не менее 1 спортивного зала в</w:t>
            </w:r>
            <w:r w:rsidR="00E468B8" w:rsidRPr="008B1A73">
              <w:rPr>
                <w:sz w:val="20"/>
                <w:szCs w:val="20"/>
                <w:lang w:val="ru-RU"/>
              </w:rPr>
              <w:t xml:space="preserve"> </w:t>
            </w:r>
            <w:r w:rsidRPr="008B1A73">
              <w:rPr>
                <w:sz w:val="20"/>
                <w:szCs w:val="20"/>
                <w:lang w:val="ru-RU"/>
              </w:rPr>
              <w:t>населенн</w:t>
            </w:r>
            <w:r w:rsidR="00624ED8" w:rsidRPr="008B1A73">
              <w:rPr>
                <w:sz w:val="20"/>
                <w:szCs w:val="20"/>
                <w:lang w:val="ru-RU"/>
              </w:rPr>
              <w:t>ых</w:t>
            </w:r>
            <w:r w:rsidRPr="008B1A73">
              <w:rPr>
                <w:sz w:val="20"/>
                <w:szCs w:val="20"/>
                <w:lang w:val="ru-RU"/>
              </w:rPr>
              <w:t xml:space="preserve"> пункт</w:t>
            </w:r>
            <w:r w:rsidR="00624ED8" w:rsidRPr="008B1A73">
              <w:rPr>
                <w:sz w:val="20"/>
                <w:szCs w:val="20"/>
                <w:lang w:val="ru-RU"/>
              </w:rPr>
              <w:t>ах</w:t>
            </w:r>
            <w:r w:rsidRPr="008B1A73">
              <w:rPr>
                <w:sz w:val="20"/>
                <w:szCs w:val="20"/>
                <w:lang w:val="ru-RU"/>
              </w:rPr>
              <w:t xml:space="preserve"> с численностью более 500 человек принято в соответствии с </w:t>
            </w:r>
            <w:r w:rsidR="005D2A96">
              <w:rPr>
                <w:sz w:val="20"/>
                <w:szCs w:val="20"/>
                <w:lang w:val="ru-RU"/>
              </w:rPr>
              <w:t xml:space="preserve">приказом </w:t>
            </w:r>
            <w:r w:rsidR="005D2A96" w:rsidRPr="004E1D70">
              <w:rPr>
                <w:sz w:val="20"/>
                <w:szCs w:val="20"/>
                <w:lang w:val="ru-RU"/>
              </w:rPr>
              <w:t>Минспорта России от 19.08.2021 №</w:t>
            </w:r>
            <w:r w:rsidR="005D2A96">
              <w:rPr>
                <w:sz w:val="20"/>
                <w:szCs w:val="20"/>
                <w:lang w:val="ru-RU"/>
              </w:rPr>
              <w:t> </w:t>
            </w:r>
            <w:r w:rsidR="005D2A96" w:rsidRPr="004E1D70">
              <w:rPr>
                <w:sz w:val="20"/>
                <w:szCs w:val="20"/>
                <w:lang w:val="ru-RU"/>
              </w:rPr>
              <w:t>649</w:t>
            </w:r>
            <w:r w:rsidR="005D2A96">
              <w:rPr>
                <w:sz w:val="20"/>
                <w:szCs w:val="20"/>
                <w:lang w:val="ru-RU"/>
              </w:rPr>
              <w:t>.</w:t>
            </w:r>
          </w:p>
          <w:p w14:paraId="100902BC" w14:textId="158979F8" w:rsidR="00F32A64" w:rsidRPr="008B1A73" w:rsidRDefault="00F32A64" w:rsidP="00DE311A">
            <w:pPr>
              <w:pStyle w:val="aff5"/>
              <w:ind w:firstLine="0"/>
              <w:rPr>
                <w:sz w:val="20"/>
                <w:szCs w:val="20"/>
                <w:lang w:val="ru-RU"/>
              </w:rPr>
            </w:pPr>
            <w:r w:rsidRPr="008B1A7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F32A64" w:rsidRPr="008B1A73" w14:paraId="3E8D6888" w14:textId="77777777" w:rsidTr="00CF2D76">
        <w:trPr>
          <w:cantSplit/>
          <w:trHeight w:val="30"/>
        </w:trPr>
        <w:tc>
          <w:tcPr>
            <w:tcW w:w="1729" w:type="dxa"/>
            <w:vMerge/>
            <w:shd w:val="clear" w:color="auto" w:fill="auto"/>
          </w:tcPr>
          <w:p w14:paraId="442A53DE" w14:textId="77777777" w:rsidR="00F32A64" w:rsidRPr="008B1A73" w:rsidRDefault="00F32A64" w:rsidP="00DE311A">
            <w:pPr>
              <w:pStyle w:val="aff5"/>
              <w:ind w:firstLine="0"/>
              <w:rPr>
                <w:sz w:val="20"/>
                <w:szCs w:val="20"/>
                <w:lang w:val="ru-RU"/>
              </w:rPr>
            </w:pPr>
          </w:p>
        </w:tc>
        <w:tc>
          <w:tcPr>
            <w:tcW w:w="2552" w:type="dxa"/>
            <w:shd w:val="clear" w:color="auto" w:fill="auto"/>
          </w:tcPr>
          <w:p w14:paraId="26E03EF8"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8B1A73" w:rsidRDefault="00F32A64" w:rsidP="00DE311A">
            <w:pPr>
              <w:pStyle w:val="aff5"/>
              <w:ind w:firstLine="0"/>
              <w:rPr>
                <w:sz w:val="20"/>
                <w:szCs w:val="20"/>
                <w:lang w:val="ru-RU"/>
              </w:rPr>
            </w:pPr>
            <w:r w:rsidRPr="008B1A73">
              <w:rPr>
                <w:sz w:val="20"/>
                <w:szCs w:val="20"/>
                <w:lang w:val="ru-RU"/>
              </w:rPr>
              <w:t>Пешеходная доступность 500 м</w:t>
            </w:r>
            <w:r w:rsidRPr="008B1A73">
              <w:rPr>
                <w:sz w:val="20"/>
                <w:szCs w:val="20"/>
                <w:lang w:val="ru-RU" w:eastAsia="ru-RU"/>
              </w:rPr>
              <w:t xml:space="preserve"> принята согласно </w:t>
            </w:r>
            <w:r w:rsidRPr="008B1A73">
              <w:rPr>
                <w:sz w:val="20"/>
                <w:szCs w:val="20"/>
                <w:lang w:val="ru-RU"/>
              </w:rPr>
              <w:t>таблице 1.2.3 РНГП Саратовской области</w:t>
            </w:r>
          </w:p>
        </w:tc>
      </w:tr>
    </w:tbl>
    <w:bookmarkEnd w:id="157"/>
    <w:bookmarkEnd w:id="158"/>
    <w:bookmarkEnd w:id="159"/>
    <w:p w14:paraId="1C616689" w14:textId="15651138" w:rsidR="008647FC" w:rsidRPr="008B1A73" w:rsidRDefault="008647FC" w:rsidP="008647FC">
      <w:pPr>
        <w:keepNext/>
        <w:spacing w:before="120"/>
        <w:jc w:val="right"/>
        <w:rPr>
          <w:bCs/>
        </w:rPr>
      </w:pPr>
      <w:r w:rsidRPr="008B1A73">
        <w:rPr>
          <w:bCs/>
        </w:rPr>
        <w:lastRenderedPageBreak/>
        <w:t>Таблица 2.5</w:t>
      </w:r>
    </w:p>
    <w:p w14:paraId="5FA751EF" w14:textId="0FE57178" w:rsidR="008647FC" w:rsidRPr="008B1A73" w:rsidRDefault="008647FC" w:rsidP="008647FC">
      <w:pPr>
        <w:pStyle w:val="5"/>
        <w:rPr>
          <w:iCs w:val="0"/>
        </w:rPr>
      </w:pPr>
      <w:bookmarkStart w:id="163" w:name="OLE_LINK1008"/>
      <w:bookmarkStart w:id="164" w:name="OLE_LINK1009"/>
      <w:bookmarkStart w:id="165" w:name="OLE_LINK1010"/>
      <w:r w:rsidRPr="008B1A73">
        <w:rPr>
          <w:iCs w:val="0"/>
        </w:rPr>
        <w:t xml:space="preserve">Объекты </w:t>
      </w:r>
      <w:bookmarkEnd w:id="163"/>
      <w:bookmarkEnd w:id="164"/>
      <w:bookmarkEnd w:id="165"/>
      <w:r w:rsidRPr="008B1A73">
        <w:rPr>
          <w:iCs w:val="0"/>
        </w:rPr>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8B1A73" w14:paraId="36A10AF0" w14:textId="77777777" w:rsidTr="0049631E">
        <w:trPr>
          <w:cantSplit/>
          <w:tblHeader/>
        </w:trPr>
        <w:tc>
          <w:tcPr>
            <w:tcW w:w="1686" w:type="dxa"/>
            <w:shd w:val="clear" w:color="auto" w:fill="auto"/>
          </w:tcPr>
          <w:p w14:paraId="30FF388F" w14:textId="77777777" w:rsidR="008647FC" w:rsidRPr="008B1A73" w:rsidRDefault="008647FC" w:rsidP="000B1624">
            <w:pPr>
              <w:pStyle w:val="aff5"/>
              <w:keepNext/>
              <w:ind w:firstLine="0"/>
              <w:jc w:val="center"/>
              <w:rPr>
                <w:b/>
                <w:sz w:val="20"/>
                <w:szCs w:val="20"/>
                <w:lang w:val="ru-RU"/>
              </w:rPr>
            </w:pPr>
            <w:bookmarkStart w:id="166" w:name="OLE_LINK398"/>
            <w:r w:rsidRPr="008B1A73">
              <w:rPr>
                <w:b/>
                <w:sz w:val="20"/>
                <w:szCs w:val="20"/>
                <w:lang w:val="ru-RU"/>
              </w:rPr>
              <w:t>Наименование вида объекта</w:t>
            </w:r>
          </w:p>
        </w:tc>
        <w:tc>
          <w:tcPr>
            <w:tcW w:w="2127" w:type="dxa"/>
            <w:shd w:val="clear" w:color="auto" w:fill="auto"/>
          </w:tcPr>
          <w:p w14:paraId="4A298DA8" w14:textId="77777777" w:rsidR="008647FC" w:rsidRPr="008B1A73" w:rsidRDefault="008647FC"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372C395A" w14:textId="77777777" w:rsidR="008647FC" w:rsidRPr="008B1A73" w:rsidRDefault="008647FC" w:rsidP="000B1624">
            <w:pPr>
              <w:pStyle w:val="aff5"/>
              <w:keepNext/>
              <w:ind w:firstLine="0"/>
              <w:jc w:val="center"/>
              <w:rPr>
                <w:sz w:val="20"/>
                <w:szCs w:val="20"/>
                <w:lang w:val="ru-RU"/>
              </w:rPr>
            </w:pPr>
            <w:r w:rsidRPr="008B1A73">
              <w:rPr>
                <w:b/>
                <w:sz w:val="20"/>
                <w:szCs w:val="20"/>
                <w:lang w:val="ru-RU"/>
              </w:rPr>
              <w:t>Обоснование расчетного показателя</w:t>
            </w:r>
          </w:p>
        </w:tc>
      </w:tr>
      <w:tr w:rsidR="001F4134" w:rsidRPr="008B1A73" w14:paraId="64B7FF42" w14:textId="77777777" w:rsidTr="0049631E">
        <w:trPr>
          <w:cantSplit/>
        </w:trPr>
        <w:tc>
          <w:tcPr>
            <w:tcW w:w="1686" w:type="dxa"/>
            <w:vMerge w:val="restart"/>
            <w:shd w:val="clear" w:color="auto" w:fill="auto"/>
          </w:tcPr>
          <w:p w14:paraId="5B2D597A" w14:textId="16E70621" w:rsidR="001F4134" w:rsidRPr="008B1A73" w:rsidRDefault="001F4134" w:rsidP="00DE311A">
            <w:pPr>
              <w:pStyle w:val="aff5"/>
              <w:ind w:firstLine="0"/>
              <w:rPr>
                <w:sz w:val="20"/>
                <w:szCs w:val="20"/>
                <w:lang w:val="ru-RU"/>
              </w:rPr>
            </w:pPr>
            <w:bookmarkStart w:id="167" w:name="_Hlk490346367"/>
            <w:r w:rsidRPr="00A77412">
              <w:rPr>
                <w:sz w:val="20"/>
                <w:szCs w:val="20"/>
                <w:lang w:val="ru-RU"/>
              </w:rPr>
              <w:t>Учреждение клубного типа</w:t>
            </w:r>
            <w:r>
              <w:rPr>
                <w:sz w:val="20"/>
                <w:szCs w:val="20"/>
                <w:lang w:val="ru-RU"/>
              </w:rPr>
              <w:t xml:space="preserve"> (дом культуры, сельский клуб)</w:t>
            </w:r>
          </w:p>
        </w:tc>
        <w:tc>
          <w:tcPr>
            <w:tcW w:w="2127" w:type="dxa"/>
            <w:shd w:val="clear" w:color="auto" w:fill="auto"/>
          </w:tcPr>
          <w:p w14:paraId="75CE715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3E5A19B8" w14:textId="77777777" w:rsidR="001F4134" w:rsidRDefault="001F4134" w:rsidP="00DE311A">
            <w:pPr>
              <w:pStyle w:val="aff5"/>
              <w:ind w:firstLine="0"/>
              <w:rPr>
                <w:sz w:val="20"/>
                <w:szCs w:val="20"/>
                <w:lang w:val="ru-RU"/>
              </w:rPr>
            </w:pPr>
            <w:r w:rsidRPr="004E473A">
              <w:rPr>
                <w:sz w:val="20"/>
                <w:szCs w:val="20"/>
                <w:lang w:val="ru-RU"/>
              </w:rPr>
              <w:t xml:space="preserve">Не менее 1 объекта </w:t>
            </w:r>
            <w:r w:rsidRPr="009659BE">
              <w:rPr>
                <w:sz w:val="20"/>
                <w:szCs w:val="20"/>
                <w:lang w:val="ru-RU"/>
              </w:rPr>
              <w:t xml:space="preserve">(в административном центре поселения) </w:t>
            </w:r>
            <w:r w:rsidRPr="004E473A">
              <w:rPr>
                <w:sz w:val="20"/>
                <w:szCs w:val="20"/>
                <w:lang w:val="ru-RU"/>
              </w:rPr>
              <w:t xml:space="preserve">принято в соответствии с таблицей 6 </w:t>
            </w:r>
            <w:r w:rsidRPr="00151A39">
              <w:rPr>
                <w:color w:val="000000" w:themeColor="text1"/>
                <w:sz w:val="20"/>
                <w:szCs w:val="20"/>
                <w:lang w:val="ru-RU"/>
              </w:rPr>
              <w:t>распоряжения Минкультуры России от 23.10.2023 №</w:t>
            </w:r>
            <w:r w:rsidRPr="004E473A">
              <w:rPr>
                <w:color w:val="000000" w:themeColor="text1"/>
                <w:sz w:val="20"/>
                <w:szCs w:val="20"/>
              </w:rPr>
              <w:t> </w:t>
            </w:r>
            <w:r w:rsidRPr="00151A39">
              <w:rPr>
                <w:color w:val="000000" w:themeColor="text1"/>
                <w:sz w:val="20"/>
                <w:szCs w:val="20"/>
                <w:lang w:val="ru-RU"/>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распоряжение Минкультуры России от 23.10.2023 №</w:t>
            </w:r>
            <w:r w:rsidRPr="004E473A">
              <w:rPr>
                <w:color w:val="000000" w:themeColor="text1"/>
                <w:sz w:val="20"/>
                <w:szCs w:val="20"/>
              </w:rPr>
              <w:t> </w:t>
            </w:r>
            <w:r w:rsidRPr="00151A39">
              <w:rPr>
                <w:color w:val="000000" w:themeColor="text1"/>
                <w:sz w:val="20"/>
                <w:szCs w:val="20"/>
                <w:lang w:val="ru-RU"/>
              </w:rPr>
              <w:t>Р-2879)</w:t>
            </w:r>
            <w:r>
              <w:rPr>
                <w:color w:val="000000" w:themeColor="text1"/>
                <w:sz w:val="20"/>
                <w:szCs w:val="20"/>
                <w:lang w:val="ru-RU"/>
              </w:rPr>
              <w:t>.</w:t>
            </w:r>
          </w:p>
          <w:p w14:paraId="2C737764" w14:textId="7A4F17E3" w:rsidR="001F4134" w:rsidRPr="008B1A73" w:rsidRDefault="001F4134" w:rsidP="00DE311A">
            <w:pPr>
              <w:pStyle w:val="Default"/>
              <w:jc w:val="both"/>
              <w:rPr>
                <w:color w:val="auto"/>
                <w:sz w:val="20"/>
                <w:szCs w:val="20"/>
              </w:rPr>
            </w:pPr>
            <w:r w:rsidRPr="004E473A">
              <w:rPr>
                <w:sz w:val="20"/>
                <w:szCs w:val="20"/>
              </w:rPr>
              <w:t xml:space="preserve">Уровень обеспеченности </w:t>
            </w:r>
            <w:r w:rsidR="00AD57DC">
              <w:rPr>
                <w:sz w:val="20"/>
                <w:szCs w:val="20"/>
              </w:rPr>
              <w:t>150</w:t>
            </w:r>
            <w:r w:rsidRPr="004E473A">
              <w:rPr>
                <w:sz w:val="20"/>
                <w:szCs w:val="20"/>
              </w:rPr>
              <w:t xml:space="preserve"> мест на 1000 чел. принят в соответствии с таблицей 12 распоряжения Минкультуры России </w:t>
            </w:r>
            <w:r w:rsidRPr="004E473A">
              <w:rPr>
                <w:color w:val="000000" w:themeColor="text1"/>
                <w:sz w:val="20"/>
                <w:szCs w:val="20"/>
              </w:rPr>
              <w:t>от 23.10.2023 № Р-2879</w:t>
            </w:r>
            <w:r w:rsidRPr="004E473A">
              <w:rPr>
                <w:sz w:val="20"/>
                <w:szCs w:val="20"/>
              </w:rPr>
              <w:t xml:space="preserve"> (для сельского поселения с численностью населения от </w:t>
            </w:r>
            <w:r w:rsidR="00AD57DC">
              <w:rPr>
                <w:sz w:val="20"/>
                <w:szCs w:val="20"/>
              </w:rPr>
              <w:t>2</w:t>
            </w:r>
            <w:r>
              <w:rPr>
                <w:sz w:val="20"/>
                <w:szCs w:val="20"/>
              </w:rPr>
              <w:t>000</w:t>
            </w:r>
            <w:r w:rsidRPr="004E473A">
              <w:rPr>
                <w:sz w:val="20"/>
                <w:szCs w:val="20"/>
              </w:rPr>
              <w:t xml:space="preserve"> до </w:t>
            </w:r>
            <w:r w:rsidR="00AD57DC">
              <w:rPr>
                <w:sz w:val="20"/>
                <w:szCs w:val="20"/>
              </w:rPr>
              <w:t>2</w:t>
            </w:r>
            <w:r w:rsidRPr="004E473A">
              <w:rPr>
                <w:sz w:val="20"/>
                <w:szCs w:val="20"/>
              </w:rPr>
              <w:t>999 чел.)</w:t>
            </w:r>
          </w:p>
        </w:tc>
      </w:tr>
      <w:tr w:rsidR="001F4134" w:rsidRPr="008B1A73" w14:paraId="7C39A59B" w14:textId="77777777" w:rsidTr="0049631E">
        <w:trPr>
          <w:cantSplit/>
        </w:trPr>
        <w:tc>
          <w:tcPr>
            <w:tcW w:w="1686" w:type="dxa"/>
            <w:vMerge/>
            <w:shd w:val="clear" w:color="auto" w:fill="auto"/>
          </w:tcPr>
          <w:p w14:paraId="01C86F35" w14:textId="77777777" w:rsidR="001F4134" w:rsidRPr="008B1A73" w:rsidRDefault="001F4134" w:rsidP="00DE311A">
            <w:pPr>
              <w:pStyle w:val="aff5"/>
              <w:ind w:firstLine="0"/>
              <w:rPr>
                <w:sz w:val="20"/>
                <w:szCs w:val="20"/>
                <w:lang w:val="ru-RU"/>
              </w:rPr>
            </w:pPr>
          </w:p>
        </w:tc>
        <w:tc>
          <w:tcPr>
            <w:tcW w:w="2127" w:type="dxa"/>
            <w:shd w:val="clear" w:color="auto" w:fill="auto"/>
          </w:tcPr>
          <w:p w14:paraId="015EEAC5"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121B11E5" w:rsidR="001F4134" w:rsidRPr="008B1A73" w:rsidRDefault="001F4134" w:rsidP="00DE311A">
            <w:pPr>
              <w:pStyle w:val="Default"/>
              <w:jc w:val="both"/>
              <w:rPr>
                <w:color w:val="auto"/>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783C047" w14:textId="77777777" w:rsidTr="0049631E">
        <w:trPr>
          <w:cantSplit/>
        </w:trPr>
        <w:tc>
          <w:tcPr>
            <w:tcW w:w="1686" w:type="dxa"/>
            <w:vMerge w:val="restart"/>
            <w:shd w:val="clear" w:color="auto" w:fill="auto"/>
          </w:tcPr>
          <w:p w14:paraId="4A9335F7" w14:textId="77777777" w:rsidR="001F4134" w:rsidRPr="008B1A73" w:rsidRDefault="001F4134" w:rsidP="00DE311A">
            <w:pPr>
              <w:pStyle w:val="aff5"/>
              <w:ind w:firstLine="0"/>
              <w:rPr>
                <w:sz w:val="20"/>
                <w:szCs w:val="20"/>
                <w:lang w:val="ru-RU"/>
              </w:rPr>
            </w:pPr>
            <w:r w:rsidRPr="008B1A73">
              <w:rPr>
                <w:sz w:val="20"/>
                <w:szCs w:val="20"/>
                <w:lang w:val="ru-RU"/>
              </w:rPr>
              <w:t>Филиал сельского дома культуры (клуба)</w:t>
            </w:r>
          </w:p>
        </w:tc>
        <w:tc>
          <w:tcPr>
            <w:tcW w:w="2127" w:type="dxa"/>
            <w:shd w:val="clear" w:color="auto" w:fill="auto"/>
          </w:tcPr>
          <w:p w14:paraId="0C8A105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60AC85D8" w:rsidR="001F4134" w:rsidRPr="008B1A73" w:rsidRDefault="001F4134" w:rsidP="00DE311A">
            <w:pPr>
              <w:pStyle w:val="Default"/>
              <w:jc w:val="both"/>
              <w:rPr>
                <w:sz w:val="20"/>
                <w:szCs w:val="20"/>
              </w:rPr>
            </w:pPr>
            <w:r>
              <w:rPr>
                <w:sz w:val="20"/>
                <w:szCs w:val="20"/>
              </w:rPr>
              <w:t xml:space="preserve">В соответствии с </w:t>
            </w:r>
            <w:r w:rsidRPr="004E473A">
              <w:rPr>
                <w:sz w:val="20"/>
                <w:szCs w:val="20"/>
              </w:rPr>
              <w:t xml:space="preserve">таблицей 6 </w:t>
            </w:r>
            <w:r w:rsidRPr="00151A39">
              <w:rPr>
                <w:color w:val="000000" w:themeColor="text1"/>
                <w:sz w:val="20"/>
                <w:szCs w:val="20"/>
              </w:rPr>
              <w:t>распоряжения Минкультуры России от 23.10.2023 №</w:t>
            </w:r>
            <w:r w:rsidRPr="004E473A">
              <w:rPr>
                <w:color w:val="000000" w:themeColor="text1"/>
                <w:sz w:val="20"/>
                <w:szCs w:val="20"/>
              </w:rPr>
              <w:t> </w:t>
            </w:r>
            <w:r w:rsidRPr="00151A39">
              <w:rPr>
                <w:color w:val="000000" w:themeColor="text1"/>
                <w:sz w:val="20"/>
                <w:szCs w:val="20"/>
              </w:rPr>
              <w:t>Р-2879</w:t>
            </w:r>
            <w:r>
              <w:rPr>
                <w:color w:val="000000" w:themeColor="text1"/>
                <w:sz w:val="20"/>
                <w:szCs w:val="20"/>
              </w:rPr>
              <w:t xml:space="preserve"> необходимо не менее 1 филиала сельского дома культуры на 1000 человек</w:t>
            </w:r>
          </w:p>
        </w:tc>
      </w:tr>
      <w:tr w:rsidR="001F4134" w:rsidRPr="008B1A73" w14:paraId="5B26DAF0" w14:textId="77777777" w:rsidTr="0049631E">
        <w:trPr>
          <w:cantSplit/>
        </w:trPr>
        <w:tc>
          <w:tcPr>
            <w:tcW w:w="1686" w:type="dxa"/>
            <w:vMerge/>
            <w:shd w:val="clear" w:color="auto" w:fill="auto"/>
          </w:tcPr>
          <w:p w14:paraId="14745DEE" w14:textId="77777777" w:rsidR="001F4134" w:rsidRPr="008B1A73" w:rsidRDefault="001F4134" w:rsidP="00DE311A">
            <w:pPr>
              <w:pStyle w:val="aff5"/>
              <w:ind w:firstLine="0"/>
              <w:rPr>
                <w:sz w:val="20"/>
                <w:szCs w:val="20"/>
                <w:lang w:val="ru-RU"/>
              </w:rPr>
            </w:pPr>
          </w:p>
        </w:tc>
        <w:tc>
          <w:tcPr>
            <w:tcW w:w="2127" w:type="dxa"/>
            <w:shd w:val="clear" w:color="auto" w:fill="auto"/>
          </w:tcPr>
          <w:p w14:paraId="4F4429EF"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2B889A86" w:rsidR="001F4134" w:rsidRPr="008B1A73" w:rsidRDefault="001F4134" w:rsidP="00DE311A">
            <w:pPr>
              <w:pStyle w:val="Default"/>
              <w:jc w:val="both"/>
              <w:rPr>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F0EBBBA" w14:textId="77777777" w:rsidTr="0049631E">
        <w:trPr>
          <w:cantSplit/>
        </w:trPr>
        <w:tc>
          <w:tcPr>
            <w:tcW w:w="1686" w:type="dxa"/>
            <w:vMerge w:val="restart"/>
            <w:shd w:val="clear" w:color="auto" w:fill="auto"/>
          </w:tcPr>
          <w:p w14:paraId="7CAA0665" w14:textId="77777777" w:rsidR="001F4134" w:rsidRPr="008B1A73" w:rsidRDefault="001F4134" w:rsidP="00DE311A">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1F4134" w:rsidRPr="008B1A73" w:rsidRDefault="001F4134" w:rsidP="00DE311A">
            <w:pPr>
              <w:pStyle w:val="Default"/>
              <w:jc w:val="both"/>
              <w:rPr>
                <w:sz w:val="20"/>
                <w:szCs w:val="20"/>
              </w:rPr>
            </w:pPr>
            <w:r w:rsidRPr="008B1A73">
              <w:rPr>
                <w:sz w:val="20"/>
                <w:szCs w:val="20"/>
              </w:rPr>
              <w:t xml:space="preserve">55 кв. м площади пола на 1000 чел. принято </w:t>
            </w:r>
            <w:r w:rsidRPr="008B1A73">
              <w:rPr>
                <w:color w:val="auto"/>
                <w:sz w:val="20"/>
                <w:szCs w:val="20"/>
              </w:rPr>
              <w:t>согласно таблице 1.2.6 РНГП Саратовской области.</w:t>
            </w:r>
          </w:p>
        </w:tc>
      </w:tr>
      <w:tr w:rsidR="001F4134" w:rsidRPr="008B1A73" w14:paraId="65ED1ABA" w14:textId="77777777" w:rsidTr="0049631E">
        <w:trPr>
          <w:cantSplit/>
        </w:trPr>
        <w:tc>
          <w:tcPr>
            <w:tcW w:w="1686" w:type="dxa"/>
            <w:vMerge/>
            <w:shd w:val="clear" w:color="auto" w:fill="auto"/>
          </w:tcPr>
          <w:p w14:paraId="7344DDE8" w14:textId="77777777" w:rsidR="001F4134" w:rsidRPr="008B1A73" w:rsidRDefault="001F4134" w:rsidP="00DE311A">
            <w:pPr>
              <w:pStyle w:val="aff5"/>
              <w:ind w:firstLine="0"/>
              <w:rPr>
                <w:sz w:val="20"/>
                <w:szCs w:val="20"/>
                <w:lang w:val="ru-RU"/>
              </w:rPr>
            </w:pPr>
          </w:p>
        </w:tc>
        <w:tc>
          <w:tcPr>
            <w:tcW w:w="2127" w:type="dxa"/>
            <w:shd w:val="clear" w:color="auto" w:fill="auto"/>
          </w:tcPr>
          <w:p w14:paraId="3402107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400B6271" w14:textId="77777777" w:rsidTr="0049631E">
        <w:trPr>
          <w:cantSplit/>
        </w:trPr>
        <w:tc>
          <w:tcPr>
            <w:tcW w:w="1686" w:type="dxa"/>
            <w:vMerge w:val="restart"/>
            <w:shd w:val="clear" w:color="auto" w:fill="auto"/>
          </w:tcPr>
          <w:p w14:paraId="54275106" w14:textId="77777777" w:rsidR="001F4134" w:rsidRPr="008B1A73" w:rsidRDefault="001F4134" w:rsidP="00DE311A">
            <w:pPr>
              <w:pStyle w:val="aff5"/>
              <w:ind w:firstLine="0"/>
              <w:rPr>
                <w:sz w:val="20"/>
                <w:szCs w:val="20"/>
                <w:lang w:val="ru-RU"/>
              </w:rPr>
            </w:pPr>
            <w:r w:rsidRPr="008B1A73">
              <w:rPr>
                <w:sz w:val="20"/>
                <w:szCs w:val="20"/>
                <w:lang w:val="ru-RU"/>
              </w:rPr>
              <w:t>Танцевальные залы</w:t>
            </w:r>
          </w:p>
        </w:tc>
        <w:tc>
          <w:tcPr>
            <w:tcW w:w="2127" w:type="dxa"/>
            <w:shd w:val="clear" w:color="auto" w:fill="auto"/>
          </w:tcPr>
          <w:p w14:paraId="035C2BE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1F4134" w:rsidRPr="008B1A73" w:rsidRDefault="001F4134" w:rsidP="00DE311A">
            <w:pPr>
              <w:pStyle w:val="Default"/>
              <w:jc w:val="both"/>
              <w:rPr>
                <w:sz w:val="20"/>
                <w:szCs w:val="20"/>
              </w:rPr>
            </w:pPr>
            <w:r w:rsidRPr="008B1A73">
              <w:rPr>
                <w:sz w:val="20"/>
                <w:szCs w:val="20"/>
              </w:rPr>
              <w:t xml:space="preserve">6 мест на 1000 чел. принято </w:t>
            </w:r>
            <w:r w:rsidRPr="008B1A73">
              <w:rPr>
                <w:color w:val="auto"/>
                <w:sz w:val="20"/>
                <w:szCs w:val="20"/>
              </w:rPr>
              <w:t>согласно таблице 1.2.6 РНГП Саратовской области.</w:t>
            </w:r>
          </w:p>
        </w:tc>
      </w:tr>
      <w:tr w:rsidR="001F4134" w:rsidRPr="008B1A73" w14:paraId="4C3A37DA" w14:textId="77777777" w:rsidTr="0049631E">
        <w:trPr>
          <w:cantSplit/>
        </w:trPr>
        <w:tc>
          <w:tcPr>
            <w:tcW w:w="1686" w:type="dxa"/>
            <w:vMerge/>
            <w:shd w:val="clear" w:color="auto" w:fill="auto"/>
          </w:tcPr>
          <w:p w14:paraId="0FCC51A9" w14:textId="77777777" w:rsidR="001F4134" w:rsidRPr="008B1A73" w:rsidRDefault="001F4134" w:rsidP="00DE311A">
            <w:pPr>
              <w:pStyle w:val="aff5"/>
              <w:ind w:firstLine="0"/>
              <w:rPr>
                <w:sz w:val="20"/>
                <w:szCs w:val="20"/>
                <w:lang w:val="ru-RU"/>
              </w:rPr>
            </w:pPr>
          </w:p>
        </w:tc>
        <w:tc>
          <w:tcPr>
            <w:tcW w:w="2127" w:type="dxa"/>
            <w:shd w:val="clear" w:color="auto" w:fill="auto"/>
          </w:tcPr>
          <w:p w14:paraId="2C658B4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58089915" w14:textId="77777777" w:rsidTr="0049631E">
        <w:trPr>
          <w:cantSplit/>
        </w:trPr>
        <w:tc>
          <w:tcPr>
            <w:tcW w:w="1686" w:type="dxa"/>
            <w:vMerge w:val="restart"/>
            <w:shd w:val="clear" w:color="auto" w:fill="auto"/>
          </w:tcPr>
          <w:p w14:paraId="707D7637" w14:textId="77777777" w:rsidR="001F4134" w:rsidRPr="008B1A73" w:rsidRDefault="001F4134" w:rsidP="00DE311A">
            <w:pPr>
              <w:pStyle w:val="aff5"/>
              <w:ind w:firstLine="0"/>
              <w:rPr>
                <w:sz w:val="20"/>
                <w:szCs w:val="20"/>
                <w:lang w:val="ru-RU"/>
              </w:rPr>
            </w:pPr>
            <w:r w:rsidRPr="008B1A73">
              <w:rPr>
                <w:sz w:val="20"/>
                <w:szCs w:val="20"/>
                <w:lang w:val="ru-RU"/>
              </w:rPr>
              <w:t>Концертные залы</w:t>
            </w:r>
          </w:p>
        </w:tc>
        <w:tc>
          <w:tcPr>
            <w:tcW w:w="2127" w:type="dxa"/>
            <w:shd w:val="clear" w:color="auto" w:fill="auto"/>
          </w:tcPr>
          <w:p w14:paraId="182D1BE3"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1F4134" w:rsidRPr="008B1A73" w:rsidRDefault="001F4134" w:rsidP="00DE311A">
            <w:pPr>
              <w:pStyle w:val="Default"/>
              <w:jc w:val="both"/>
              <w:rPr>
                <w:sz w:val="20"/>
                <w:szCs w:val="20"/>
              </w:rPr>
            </w:pPr>
            <w:r w:rsidRPr="008B1A73">
              <w:rPr>
                <w:sz w:val="20"/>
                <w:szCs w:val="20"/>
              </w:rPr>
              <w:t xml:space="preserve">4 места на 1000 чел. принято </w:t>
            </w:r>
            <w:r w:rsidRPr="008B1A73">
              <w:rPr>
                <w:color w:val="auto"/>
                <w:sz w:val="20"/>
                <w:szCs w:val="20"/>
              </w:rPr>
              <w:t>согласно таблице 1.2.6 РНГП Саратовской области.</w:t>
            </w:r>
          </w:p>
        </w:tc>
      </w:tr>
      <w:tr w:rsidR="001F4134" w:rsidRPr="008B1A73" w14:paraId="239F3B33" w14:textId="77777777" w:rsidTr="0049631E">
        <w:trPr>
          <w:cantSplit/>
        </w:trPr>
        <w:tc>
          <w:tcPr>
            <w:tcW w:w="1686" w:type="dxa"/>
            <w:vMerge/>
            <w:shd w:val="clear" w:color="auto" w:fill="auto"/>
          </w:tcPr>
          <w:p w14:paraId="5CE5A999" w14:textId="77777777" w:rsidR="001F4134" w:rsidRPr="008B1A73" w:rsidRDefault="001F4134" w:rsidP="00DE311A">
            <w:pPr>
              <w:pStyle w:val="aff5"/>
              <w:ind w:firstLine="0"/>
              <w:rPr>
                <w:sz w:val="20"/>
                <w:szCs w:val="20"/>
                <w:lang w:val="ru-RU"/>
              </w:rPr>
            </w:pPr>
          </w:p>
        </w:tc>
        <w:tc>
          <w:tcPr>
            <w:tcW w:w="2127" w:type="dxa"/>
            <w:shd w:val="clear" w:color="auto" w:fill="auto"/>
          </w:tcPr>
          <w:p w14:paraId="71A82CC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1F4134" w:rsidRPr="008B1A73" w:rsidRDefault="001F4134" w:rsidP="001F4134">
            <w:pPr>
              <w:pStyle w:val="Default"/>
              <w:jc w:val="center"/>
              <w:rPr>
                <w:sz w:val="20"/>
                <w:szCs w:val="20"/>
              </w:rPr>
            </w:pPr>
            <w:r w:rsidRPr="008B1A73">
              <w:rPr>
                <w:sz w:val="20"/>
                <w:szCs w:val="20"/>
              </w:rPr>
              <w:t>Не нормируется</w:t>
            </w:r>
          </w:p>
        </w:tc>
      </w:tr>
    </w:tbl>
    <w:bookmarkEnd w:id="166"/>
    <w:bookmarkEnd w:id="167"/>
    <w:p w14:paraId="139B2045" w14:textId="6C16810D" w:rsidR="00666B23" w:rsidRPr="008B1A73" w:rsidRDefault="00666B23" w:rsidP="00666B23">
      <w:pPr>
        <w:keepNext/>
        <w:spacing w:before="120"/>
        <w:jc w:val="right"/>
        <w:rPr>
          <w:bCs/>
        </w:rPr>
      </w:pPr>
      <w:r w:rsidRPr="008B1A73">
        <w:rPr>
          <w:bCs/>
        </w:rPr>
        <w:lastRenderedPageBreak/>
        <w:t>Таблица 2.</w:t>
      </w:r>
      <w:r w:rsidR="00155F1D" w:rsidRPr="008B1A73">
        <w:rPr>
          <w:bCs/>
        </w:rPr>
        <w:t>6</w:t>
      </w:r>
    </w:p>
    <w:p w14:paraId="4131BF5F" w14:textId="3EC38120"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8B1A73" w14:paraId="75D01B4A" w14:textId="77777777" w:rsidTr="00527435">
        <w:trPr>
          <w:tblHeader/>
        </w:trPr>
        <w:tc>
          <w:tcPr>
            <w:tcW w:w="1446" w:type="dxa"/>
            <w:shd w:val="clear" w:color="auto" w:fill="auto"/>
          </w:tcPr>
          <w:p w14:paraId="457E607A"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Наименование вида объекта</w:t>
            </w:r>
          </w:p>
        </w:tc>
        <w:tc>
          <w:tcPr>
            <w:tcW w:w="1842" w:type="dxa"/>
            <w:shd w:val="clear" w:color="auto" w:fill="auto"/>
          </w:tcPr>
          <w:p w14:paraId="1C481066"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Тип расчетного показателя</w:t>
            </w:r>
          </w:p>
        </w:tc>
        <w:tc>
          <w:tcPr>
            <w:tcW w:w="6053" w:type="dxa"/>
            <w:shd w:val="clear" w:color="auto" w:fill="auto"/>
          </w:tcPr>
          <w:p w14:paraId="13A9D7FF" w14:textId="7B3387BE" w:rsidR="003263B5" w:rsidRPr="008B1A73" w:rsidRDefault="003263B5" w:rsidP="00527435">
            <w:pPr>
              <w:pStyle w:val="aff5"/>
              <w:keepNext/>
              <w:spacing w:after="4"/>
              <w:ind w:firstLine="0"/>
              <w:jc w:val="center"/>
              <w:rPr>
                <w:sz w:val="20"/>
                <w:szCs w:val="20"/>
                <w:lang w:val="ru-RU"/>
              </w:rPr>
            </w:pPr>
            <w:r w:rsidRPr="008B1A73">
              <w:rPr>
                <w:b/>
                <w:sz w:val="20"/>
                <w:szCs w:val="20"/>
                <w:lang w:val="ru-RU"/>
              </w:rPr>
              <w:t>Обоснование значения расчетного показателя</w:t>
            </w:r>
          </w:p>
        </w:tc>
      </w:tr>
      <w:tr w:rsidR="003263B5" w:rsidRPr="008B1A73" w14:paraId="46FCD267" w14:textId="77777777" w:rsidTr="00527435">
        <w:trPr>
          <w:trHeight w:val="36"/>
        </w:trPr>
        <w:tc>
          <w:tcPr>
            <w:tcW w:w="1446" w:type="dxa"/>
            <w:vMerge w:val="restart"/>
            <w:shd w:val="clear" w:color="auto" w:fill="auto"/>
          </w:tcPr>
          <w:p w14:paraId="4BB3D4ED" w14:textId="77777777" w:rsidR="003263B5" w:rsidRPr="008B1A73" w:rsidRDefault="003263B5" w:rsidP="00DE311A">
            <w:pPr>
              <w:pStyle w:val="aff5"/>
              <w:spacing w:after="4"/>
              <w:ind w:firstLine="0"/>
              <w:rPr>
                <w:sz w:val="20"/>
                <w:szCs w:val="20"/>
                <w:lang w:val="ru-RU"/>
              </w:rPr>
            </w:pPr>
            <w:r w:rsidRPr="008B1A73">
              <w:rPr>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w:t>
            </w:r>
          </w:p>
          <w:p w14:paraId="71DCFF60" w14:textId="77777777" w:rsidR="003263B5" w:rsidRPr="008B1A73" w:rsidRDefault="003263B5" w:rsidP="00DE311A">
            <w:pPr>
              <w:pStyle w:val="aff5"/>
              <w:keepNext/>
              <w:ind w:firstLine="0"/>
              <w:rPr>
                <w:sz w:val="20"/>
                <w:szCs w:val="20"/>
                <w:lang w:val="ru-RU"/>
              </w:rPr>
            </w:pPr>
            <w:r w:rsidRPr="008B1A73">
              <w:rPr>
                <w:sz w:val="20"/>
                <w:szCs w:val="20"/>
                <w:lang w:val="ru-RU"/>
              </w:rPr>
              <w:t>3-4 контейнера на площадку принято согласно таблице 1.2.8 РНГП Саратовской области.</w:t>
            </w:r>
          </w:p>
          <w:p w14:paraId="463DF990"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Необходимое число контейнеров рассчитывается по формуле: </w:t>
            </w:r>
            <w:proofErr w:type="spellStart"/>
            <w:r w:rsidRPr="008B1A73">
              <w:rPr>
                <w:sz w:val="20"/>
                <w:szCs w:val="20"/>
                <w:lang w:val="ru-RU"/>
              </w:rPr>
              <w:t>Б</w:t>
            </w:r>
            <w:r w:rsidRPr="008B1A73">
              <w:rPr>
                <w:sz w:val="20"/>
                <w:szCs w:val="20"/>
                <w:vertAlign w:val="subscript"/>
                <w:lang w:val="ru-RU"/>
              </w:rPr>
              <w:t>кон</w:t>
            </w:r>
            <w:r w:rsidRPr="008B1A73">
              <w:rPr>
                <w:sz w:val="20"/>
                <w:szCs w:val="20"/>
                <w:lang w:val="ru-RU"/>
              </w:rPr>
              <w:t>т</w:t>
            </w:r>
            <w:proofErr w:type="spellEnd"/>
            <w:r w:rsidRPr="008B1A73">
              <w:rPr>
                <w:sz w:val="20"/>
                <w:szCs w:val="20"/>
                <w:lang w:val="ru-RU"/>
              </w:rPr>
              <w:t xml:space="preserve"> =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lang w:val="ru-RU"/>
              </w:rPr>
              <w:t xml:space="preserve"> × </w:t>
            </w:r>
            <w:r w:rsidRPr="008B1A73">
              <w:rPr>
                <w:sz w:val="20"/>
                <w:szCs w:val="20"/>
              </w:rPr>
              <w:t>t</w:t>
            </w:r>
            <w:r w:rsidRPr="008B1A73">
              <w:rPr>
                <w:sz w:val="20"/>
                <w:szCs w:val="20"/>
                <w:lang w:val="ru-RU"/>
              </w:rPr>
              <w:t xml:space="preserve"> × К / (365 × </w:t>
            </w:r>
            <w:r w:rsidRPr="008B1A73">
              <w:rPr>
                <w:sz w:val="20"/>
                <w:szCs w:val="20"/>
              </w:rPr>
              <w:t>V</w:t>
            </w:r>
            <w:r w:rsidRPr="008B1A73">
              <w:rPr>
                <w:sz w:val="20"/>
                <w:szCs w:val="20"/>
                <w:lang w:val="ru-RU"/>
              </w:rPr>
              <w:t xml:space="preserve">), где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vertAlign w:val="subscript"/>
                <w:lang w:val="ru-RU"/>
              </w:rPr>
              <w:t xml:space="preserve"> </w:t>
            </w:r>
            <w:r w:rsidRPr="008B1A73">
              <w:rPr>
                <w:sz w:val="20"/>
                <w:szCs w:val="20"/>
                <w:lang w:val="ru-RU"/>
              </w:rPr>
              <w:t xml:space="preserve">– годовое накопление муниципальных отходов, куб. м; </w:t>
            </w:r>
            <w:r w:rsidRPr="008B1A73">
              <w:rPr>
                <w:sz w:val="20"/>
                <w:szCs w:val="20"/>
              </w:rPr>
              <w:t>t</w:t>
            </w:r>
            <w:r w:rsidRPr="008B1A73">
              <w:rPr>
                <w:sz w:val="20"/>
                <w:szCs w:val="20"/>
                <w:lang w:val="ru-RU"/>
              </w:rPr>
              <w:t xml:space="preserve"> – периодичность удаления отходов в сутки; К – коэффициент неравномерности отходов, равный 1,25; </w:t>
            </w:r>
            <w:r w:rsidRPr="008B1A73">
              <w:rPr>
                <w:sz w:val="20"/>
                <w:szCs w:val="20"/>
              </w:rPr>
              <w:t>V</w:t>
            </w:r>
            <w:r w:rsidRPr="008B1A73">
              <w:rPr>
                <w:sz w:val="20"/>
                <w:szCs w:val="20"/>
                <w:lang w:val="ru-RU"/>
              </w:rPr>
              <w:t xml:space="preserve"> – вместимость контейнера.</w:t>
            </w:r>
          </w:p>
          <w:p w14:paraId="440102D6" w14:textId="77777777" w:rsidR="003263B5" w:rsidRPr="008B1A73" w:rsidRDefault="003263B5" w:rsidP="00DE311A">
            <w:pPr>
              <w:pStyle w:val="aff5"/>
              <w:spacing w:after="4"/>
              <w:ind w:firstLine="0"/>
              <w:rPr>
                <w:sz w:val="20"/>
                <w:szCs w:val="20"/>
                <w:lang w:val="ru-RU"/>
              </w:rPr>
            </w:pPr>
            <w:r w:rsidRPr="008B1A7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8B1A73" w:rsidRDefault="003263B5" w:rsidP="00DE311A">
            <w:pPr>
              <w:pStyle w:val="aff5"/>
              <w:spacing w:after="4"/>
              <w:ind w:firstLine="0"/>
              <w:rPr>
                <w:sz w:val="20"/>
                <w:szCs w:val="20"/>
                <w:lang w:val="ru-RU"/>
              </w:rPr>
            </w:pPr>
            <w:r w:rsidRPr="008B1A7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8B1A73" w14:paraId="148D4E82" w14:textId="77777777" w:rsidTr="00527435">
        <w:tc>
          <w:tcPr>
            <w:tcW w:w="1446" w:type="dxa"/>
            <w:vMerge/>
            <w:shd w:val="clear" w:color="auto" w:fill="auto"/>
          </w:tcPr>
          <w:p w14:paraId="6C20A024" w14:textId="77777777" w:rsidR="003263B5" w:rsidRPr="008B1A73" w:rsidRDefault="003263B5" w:rsidP="00DE311A">
            <w:pPr>
              <w:pStyle w:val="aff5"/>
              <w:spacing w:after="4"/>
              <w:ind w:firstLine="0"/>
              <w:rPr>
                <w:sz w:val="20"/>
                <w:szCs w:val="20"/>
                <w:lang w:val="ru-RU"/>
              </w:rPr>
            </w:pPr>
          </w:p>
        </w:tc>
        <w:tc>
          <w:tcPr>
            <w:tcW w:w="1842" w:type="dxa"/>
            <w:shd w:val="clear" w:color="auto" w:fill="auto"/>
          </w:tcPr>
          <w:p w14:paraId="3AAC8668"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8B1A73" w:rsidRDefault="003263B5" w:rsidP="00DE311A">
            <w:pPr>
              <w:pStyle w:val="aff5"/>
              <w:spacing w:after="4"/>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8B1A73" w:rsidRDefault="00C429B6" w:rsidP="00C429B6">
      <w:pPr>
        <w:keepNext/>
        <w:spacing w:before="120"/>
        <w:jc w:val="right"/>
        <w:rPr>
          <w:bCs/>
        </w:rPr>
      </w:pPr>
      <w:r w:rsidRPr="008B1A73">
        <w:rPr>
          <w:bCs/>
        </w:rPr>
        <w:t>Таблица 2.</w:t>
      </w:r>
      <w:r w:rsidR="00155F1D" w:rsidRPr="008B1A73">
        <w:rPr>
          <w:bCs/>
        </w:rPr>
        <w:t>7</w:t>
      </w:r>
    </w:p>
    <w:p w14:paraId="41DC00E9" w14:textId="162DF336"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8B1A73" w14:paraId="28AEF132" w14:textId="77777777" w:rsidTr="0049631E">
        <w:trPr>
          <w:cantSplit/>
          <w:tblHeader/>
        </w:trPr>
        <w:tc>
          <w:tcPr>
            <w:tcW w:w="1871" w:type="dxa"/>
            <w:shd w:val="clear" w:color="auto" w:fill="auto"/>
          </w:tcPr>
          <w:p w14:paraId="301BBE4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335F057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F61094E"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C429B6" w:rsidRPr="008B1A73" w14:paraId="21C47EF6" w14:textId="77777777" w:rsidTr="0049631E">
        <w:trPr>
          <w:cantSplit/>
          <w:trHeight w:val="779"/>
        </w:trPr>
        <w:tc>
          <w:tcPr>
            <w:tcW w:w="1871" w:type="dxa"/>
            <w:vMerge w:val="restart"/>
            <w:shd w:val="clear" w:color="auto" w:fill="auto"/>
          </w:tcPr>
          <w:p w14:paraId="5A67C84E" w14:textId="77777777" w:rsidR="00C429B6" w:rsidRPr="008B1A73" w:rsidRDefault="00C429B6" w:rsidP="000B1624">
            <w:pPr>
              <w:pStyle w:val="aff5"/>
              <w:widowControl w:val="0"/>
              <w:ind w:firstLine="0"/>
              <w:jc w:val="left"/>
              <w:rPr>
                <w:rFonts w:eastAsiaTheme="minorEastAsia"/>
                <w:sz w:val="20"/>
                <w:szCs w:val="20"/>
                <w:lang w:val="ru-RU"/>
              </w:rPr>
            </w:pPr>
            <w:r w:rsidRPr="008B1A73">
              <w:rPr>
                <w:sz w:val="20"/>
                <w:szCs w:val="20"/>
                <w:lang w:val="ru-RU"/>
              </w:rPr>
              <w:t>Кладбище традиционного захоронения</w:t>
            </w:r>
          </w:p>
        </w:tc>
        <w:tc>
          <w:tcPr>
            <w:tcW w:w="2552" w:type="dxa"/>
            <w:shd w:val="clear" w:color="auto" w:fill="auto"/>
          </w:tcPr>
          <w:p w14:paraId="5A7C3A91"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8B1A73" w:rsidRDefault="00C429B6" w:rsidP="00DE311A">
            <w:pPr>
              <w:pStyle w:val="aff5"/>
              <w:ind w:firstLine="0"/>
              <w:rPr>
                <w:sz w:val="20"/>
                <w:szCs w:val="20"/>
                <w:lang w:val="ru-RU"/>
              </w:rPr>
            </w:pPr>
            <w:r w:rsidRPr="008B1A73">
              <w:rPr>
                <w:sz w:val="20"/>
                <w:szCs w:val="20"/>
                <w:lang w:val="ru-RU"/>
              </w:rPr>
              <w:t>Площадь кладбищ 0,24 га на 1000 чел. принята в соответствии с Приложением Д СП 42.13330.2016 и таблицей 1.2.9 РНГП Саратовской области.</w:t>
            </w:r>
          </w:p>
        </w:tc>
      </w:tr>
      <w:tr w:rsidR="00C429B6" w:rsidRPr="008B1A73" w14:paraId="3479E038" w14:textId="77777777" w:rsidTr="0049631E">
        <w:trPr>
          <w:cantSplit/>
        </w:trPr>
        <w:tc>
          <w:tcPr>
            <w:tcW w:w="1871" w:type="dxa"/>
            <w:vMerge/>
            <w:shd w:val="clear" w:color="auto" w:fill="auto"/>
          </w:tcPr>
          <w:p w14:paraId="0A477544" w14:textId="77777777" w:rsidR="00C429B6" w:rsidRPr="008B1A73"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8B1A73" w:rsidRDefault="00C429B6" w:rsidP="00C429B6">
            <w:pPr>
              <w:pStyle w:val="Default"/>
              <w:jc w:val="center"/>
              <w:rPr>
                <w:sz w:val="20"/>
                <w:szCs w:val="20"/>
              </w:rPr>
            </w:pPr>
            <w:r w:rsidRPr="008B1A73">
              <w:rPr>
                <w:sz w:val="20"/>
                <w:szCs w:val="20"/>
              </w:rPr>
              <w:t>Не нормируется.</w:t>
            </w:r>
          </w:p>
        </w:tc>
      </w:tr>
    </w:tbl>
    <w:p w14:paraId="54B4AE66" w14:textId="63701DBC" w:rsidR="006605F2" w:rsidRPr="008B1A73" w:rsidRDefault="006605F2" w:rsidP="006605F2">
      <w:pPr>
        <w:keepNext/>
        <w:spacing w:before="120"/>
        <w:jc w:val="right"/>
        <w:rPr>
          <w:bCs/>
        </w:rPr>
      </w:pPr>
      <w:r w:rsidRPr="008B1A73">
        <w:rPr>
          <w:bCs/>
        </w:rPr>
        <w:t>Таблица 2.8</w:t>
      </w:r>
    </w:p>
    <w:p w14:paraId="1755B448" w14:textId="77777777" w:rsidR="00F00B5E" w:rsidRPr="008B1A73" w:rsidRDefault="00F00B5E" w:rsidP="00F00B5E">
      <w:pPr>
        <w:pStyle w:val="5"/>
        <w:rPr>
          <w:iCs w:val="0"/>
        </w:rPr>
      </w:pPr>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8B1A73" w14:paraId="689FBBDF" w14:textId="77777777" w:rsidTr="0049631E">
        <w:trPr>
          <w:cantSplit/>
          <w:tblHeader/>
        </w:trPr>
        <w:tc>
          <w:tcPr>
            <w:tcW w:w="1446" w:type="dxa"/>
            <w:shd w:val="clear" w:color="auto" w:fill="auto"/>
          </w:tcPr>
          <w:p w14:paraId="4DF1E4A1"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Наименование вида объекта</w:t>
            </w:r>
          </w:p>
        </w:tc>
        <w:tc>
          <w:tcPr>
            <w:tcW w:w="2367" w:type="dxa"/>
            <w:shd w:val="clear" w:color="auto" w:fill="auto"/>
          </w:tcPr>
          <w:p w14:paraId="53DCD059"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5931DAB2"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F00B5E" w:rsidRPr="008B1A73" w14:paraId="60DBB2B1" w14:textId="77777777" w:rsidTr="0049631E">
        <w:trPr>
          <w:cantSplit/>
        </w:trPr>
        <w:tc>
          <w:tcPr>
            <w:tcW w:w="1446" w:type="dxa"/>
            <w:vMerge w:val="restart"/>
            <w:shd w:val="clear" w:color="auto" w:fill="auto"/>
          </w:tcPr>
          <w:p w14:paraId="52F758B7" w14:textId="77777777" w:rsidR="00F00B5E" w:rsidRPr="008B1A73" w:rsidRDefault="00F00B5E" w:rsidP="00DE311A">
            <w:pPr>
              <w:pStyle w:val="aff5"/>
              <w:ind w:firstLine="0"/>
              <w:rPr>
                <w:sz w:val="20"/>
                <w:szCs w:val="20"/>
                <w:lang w:val="ru-RU"/>
              </w:rPr>
            </w:pPr>
            <w:r w:rsidRPr="008B1A73">
              <w:rPr>
                <w:sz w:val="20"/>
                <w:szCs w:val="20"/>
                <w:lang w:val="ru-RU"/>
              </w:rPr>
              <w:t>Озелененные территории общего пользования</w:t>
            </w:r>
          </w:p>
        </w:tc>
        <w:tc>
          <w:tcPr>
            <w:tcW w:w="2367" w:type="dxa"/>
            <w:shd w:val="clear" w:color="auto" w:fill="auto"/>
          </w:tcPr>
          <w:p w14:paraId="7613443C"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8B1A73" w:rsidRDefault="00F00B5E" w:rsidP="00DE311A">
            <w:pPr>
              <w:pStyle w:val="aff5"/>
              <w:ind w:firstLine="0"/>
              <w:rPr>
                <w:sz w:val="20"/>
                <w:szCs w:val="20"/>
                <w:lang w:val="ru-RU"/>
              </w:rPr>
            </w:pPr>
            <w:r w:rsidRPr="008B1A73">
              <w:rPr>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8B1A73">
              <w:rPr>
                <w:sz w:val="20"/>
                <w:szCs w:val="20"/>
                <w:vertAlign w:val="superscript"/>
                <w:lang w:val="ru-RU"/>
              </w:rPr>
              <w:t xml:space="preserve"> </w:t>
            </w:r>
            <w:r w:rsidRPr="008B1A73">
              <w:rPr>
                <w:sz w:val="20"/>
                <w:szCs w:val="20"/>
                <w:lang w:val="ru-RU"/>
              </w:rPr>
              <w:t>на чел.</w:t>
            </w:r>
          </w:p>
        </w:tc>
      </w:tr>
      <w:tr w:rsidR="00F00B5E" w:rsidRPr="008B1A73" w14:paraId="10F8E1D4" w14:textId="77777777" w:rsidTr="0049631E">
        <w:trPr>
          <w:cantSplit/>
        </w:trPr>
        <w:tc>
          <w:tcPr>
            <w:tcW w:w="1446" w:type="dxa"/>
            <w:vMerge/>
            <w:shd w:val="clear" w:color="auto" w:fill="auto"/>
          </w:tcPr>
          <w:p w14:paraId="67632317" w14:textId="77777777" w:rsidR="00F00B5E" w:rsidRPr="008B1A73" w:rsidRDefault="00F00B5E" w:rsidP="00DE311A">
            <w:pPr>
              <w:pStyle w:val="aff5"/>
              <w:ind w:firstLine="0"/>
              <w:rPr>
                <w:sz w:val="20"/>
                <w:szCs w:val="20"/>
                <w:lang w:val="ru-RU"/>
              </w:rPr>
            </w:pPr>
          </w:p>
        </w:tc>
        <w:tc>
          <w:tcPr>
            <w:tcW w:w="2367" w:type="dxa"/>
            <w:shd w:val="clear" w:color="auto" w:fill="auto"/>
          </w:tcPr>
          <w:p w14:paraId="61460DAF"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8B1A73" w:rsidRDefault="00F00B5E" w:rsidP="00DE311A">
            <w:pPr>
              <w:pStyle w:val="aff5"/>
              <w:ind w:firstLine="0"/>
              <w:jc w:val="center"/>
              <w:rPr>
                <w:sz w:val="20"/>
                <w:szCs w:val="20"/>
                <w:lang w:val="ru-RU"/>
              </w:rPr>
            </w:pPr>
            <w:r w:rsidRPr="008B1A73">
              <w:rPr>
                <w:sz w:val="20"/>
                <w:szCs w:val="20"/>
                <w:lang w:val="ru-RU"/>
              </w:rPr>
              <w:t>Не нормируется</w:t>
            </w:r>
          </w:p>
        </w:tc>
      </w:tr>
      <w:tr w:rsidR="00F00B5E" w:rsidRPr="008B1A73" w14:paraId="5E950DC0" w14:textId="77777777" w:rsidTr="0049631E">
        <w:trPr>
          <w:cantSplit/>
        </w:trPr>
        <w:tc>
          <w:tcPr>
            <w:tcW w:w="1446" w:type="dxa"/>
            <w:vMerge w:val="restart"/>
            <w:shd w:val="clear" w:color="auto" w:fill="auto"/>
          </w:tcPr>
          <w:p w14:paraId="36FC37F7" w14:textId="77777777" w:rsidR="00F00B5E" w:rsidRPr="008B1A73" w:rsidRDefault="00F00B5E" w:rsidP="00DE311A">
            <w:pPr>
              <w:pStyle w:val="aff5"/>
              <w:ind w:firstLine="0"/>
              <w:rPr>
                <w:sz w:val="20"/>
                <w:szCs w:val="20"/>
                <w:lang w:val="ru-RU"/>
              </w:rPr>
            </w:pPr>
            <w:r w:rsidRPr="008B1A73">
              <w:rPr>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8B1A73" w:rsidRDefault="00F00B5E" w:rsidP="00DE311A">
            <w:pPr>
              <w:pStyle w:val="aff5"/>
              <w:ind w:firstLine="0"/>
              <w:rPr>
                <w:sz w:val="20"/>
                <w:szCs w:val="20"/>
                <w:lang w:val="ru-RU"/>
              </w:rPr>
            </w:pPr>
            <w:r w:rsidRPr="008B1A73">
              <w:rPr>
                <w:sz w:val="20"/>
                <w:szCs w:val="20"/>
                <w:lang w:val="ru-RU"/>
              </w:rPr>
              <w:t>Площадь территории площадок различного назначения принята согласно таблице 8.1 СП 476.1325800.2020.</w:t>
            </w:r>
          </w:p>
        </w:tc>
      </w:tr>
      <w:tr w:rsidR="00F00B5E" w:rsidRPr="008B1A73" w14:paraId="4B27BD34" w14:textId="77777777" w:rsidTr="0049631E">
        <w:trPr>
          <w:cantSplit/>
        </w:trPr>
        <w:tc>
          <w:tcPr>
            <w:tcW w:w="1446" w:type="dxa"/>
            <w:vMerge/>
            <w:shd w:val="clear" w:color="auto" w:fill="auto"/>
          </w:tcPr>
          <w:p w14:paraId="173D6FBF" w14:textId="77777777" w:rsidR="00F00B5E" w:rsidRPr="008B1A73" w:rsidRDefault="00F00B5E" w:rsidP="00DE311A">
            <w:pPr>
              <w:pStyle w:val="aff5"/>
              <w:ind w:firstLine="0"/>
              <w:rPr>
                <w:sz w:val="20"/>
                <w:szCs w:val="20"/>
                <w:lang w:val="ru-RU"/>
              </w:rPr>
            </w:pPr>
          </w:p>
        </w:tc>
        <w:tc>
          <w:tcPr>
            <w:tcW w:w="2367" w:type="dxa"/>
            <w:shd w:val="clear" w:color="auto" w:fill="auto"/>
          </w:tcPr>
          <w:p w14:paraId="2AF4A291"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8B1A73" w:rsidRDefault="00F00B5E" w:rsidP="00DE311A">
            <w:pPr>
              <w:pStyle w:val="aff5"/>
              <w:ind w:firstLine="0"/>
              <w:rPr>
                <w:sz w:val="20"/>
                <w:szCs w:val="20"/>
                <w:lang w:val="ru-RU"/>
              </w:rPr>
            </w:pPr>
            <w:r w:rsidRPr="008B1A73">
              <w:rPr>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8B1A73" w:rsidRDefault="006605F2" w:rsidP="006605F2">
      <w:pPr>
        <w:keepNext/>
        <w:spacing w:before="120"/>
        <w:jc w:val="right"/>
        <w:rPr>
          <w:bCs/>
        </w:rPr>
      </w:pPr>
      <w:r w:rsidRPr="008B1A73">
        <w:rPr>
          <w:bCs/>
        </w:rPr>
        <w:t>Таб</w:t>
      </w:r>
      <w:bookmarkStart w:id="168" w:name="OLE_LINK1103"/>
      <w:bookmarkStart w:id="169" w:name="OLE_LINK1104"/>
      <w:r w:rsidRPr="008B1A73">
        <w:rPr>
          <w:bCs/>
        </w:rPr>
        <w:t>лица 2.</w:t>
      </w:r>
      <w:r w:rsidR="00DC7575" w:rsidRPr="008B1A73">
        <w:rPr>
          <w:bCs/>
        </w:rPr>
        <w:t>9</w:t>
      </w:r>
    </w:p>
    <w:p w14:paraId="662A0E24" w14:textId="1669DEF9" w:rsidR="006605F2" w:rsidRPr="008B1A73" w:rsidRDefault="00DC7575" w:rsidP="00DC7575">
      <w:pPr>
        <w:pStyle w:val="5"/>
        <w:rPr>
          <w:iCs w:val="0"/>
        </w:rPr>
      </w:pPr>
      <w:bookmarkStart w:id="170" w:name="OLE_LINK1100"/>
      <w:bookmarkStart w:id="171" w:name="OLE_LINK1101"/>
      <w:bookmarkStart w:id="172" w:name="OLE_LINK1102"/>
      <w:bookmarkEnd w:id="168"/>
      <w:bookmarkEnd w:id="169"/>
      <w:r w:rsidRPr="008B1A73">
        <w:rPr>
          <w:iCs w:val="0"/>
        </w:rPr>
        <w:t>Объекты</w:t>
      </w:r>
      <w:r w:rsidR="006605F2" w:rsidRPr="008B1A73">
        <w:rPr>
          <w:iCs w:val="0"/>
        </w:rPr>
        <w:t xml:space="preserve"> </w:t>
      </w:r>
      <w:bookmarkEnd w:id="170"/>
      <w:bookmarkEnd w:id="171"/>
      <w:bookmarkEnd w:id="172"/>
      <w:r w:rsidR="006605F2" w:rsidRPr="008B1A73">
        <w:rPr>
          <w:iCs w:val="0"/>
        </w:rPr>
        <w:t>местного значения сельского поселения в области торговли, общественного питания</w:t>
      </w:r>
      <w:r w:rsidR="0040735B">
        <w:rPr>
          <w:iCs w:val="0"/>
        </w:rPr>
        <w:t>,</w:t>
      </w:r>
      <w:r w:rsidR="006605F2" w:rsidRPr="008B1A73">
        <w:rPr>
          <w:iCs w:val="0"/>
        </w:rPr>
        <w:t xml:space="preserve"> бытового обслуживания</w:t>
      </w:r>
      <w:r w:rsidR="0040735B">
        <w:rPr>
          <w:iCs w:val="0"/>
        </w:rPr>
        <w:t xml:space="preserve"> и связи</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8B1A73" w14:paraId="68908093" w14:textId="77777777" w:rsidTr="0049631E">
        <w:trPr>
          <w:cantSplit/>
          <w:tblHeader/>
        </w:trPr>
        <w:tc>
          <w:tcPr>
            <w:tcW w:w="1446" w:type="dxa"/>
            <w:shd w:val="clear" w:color="auto" w:fill="auto"/>
          </w:tcPr>
          <w:p w14:paraId="766D6852"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2792" w:type="dxa"/>
            <w:shd w:val="clear" w:color="auto" w:fill="auto"/>
          </w:tcPr>
          <w:p w14:paraId="5E480B8C"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CEFDA25"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40735B" w:rsidRPr="008B1A73" w14:paraId="443A91E2" w14:textId="77777777" w:rsidTr="0040735B">
        <w:trPr>
          <w:cantSplit/>
          <w:trHeight w:val="70"/>
        </w:trPr>
        <w:tc>
          <w:tcPr>
            <w:tcW w:w="1446" w:type="dxa"/>
            <w:vMerge w:val="restart"/>
            <w:shd w:val="clear" w:color="auto" w:fill="auto"/>
          </w:tcPr>
          <w:p w14:paraId="0AA17E04" w14:textId="23C99A83" w:rsidR="0040735B" w:rsidRPr="008B1A73" w:rsidRDefault="0040735B" w:rsidP="00DE311A">
            <w:pPr>
              <w:pStyle w:val="aff5"/>
              <w:ind w:firstLine="0"/>
              <w:rPr>
                <w:sz w:val="20"/>
                <w:szCs w:val="20"/>
                <w:lang w:val="ru-RU"/>
              </w:rPr>
            </w:pPr>
            <w:r>
              <w:rPr>
                <w:iCs/>
                <w:sz w:val="20"/>
                <w:szCs w:val="20"/>
                <w:lang w:val="ru-RU"/>
              </w:rPr>
              <w:t>Торговые объекты</w:t>
            </w:r>
          </w:p>
        </w:tc>
        <w:tc>
          <w:tcPr>
            <w:tcW w:w="2792" w:type="dxa"/>
            <w:shd w:val="clear" w:color="auto" w:fill="auto"/>
          </w:tcPr>
          <w:p w14:paraId="706C2788"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7CEDDF46" w:rsidR="0040735B" w:rsidRPr="008B1A73" w:rsidRDefault="0040735B" w:rsidP="00DE311A">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40735B" w:rsidRPr="008B1A73" w14:paraId="651E589E" w14:textId="77777777" w:rsidTr="0049631E">
        <w:trPr>
          <w:cantSplit/>
        </w:trPr>
        <w:tc>
          <w:tcPr>
            <w:tcW w:w="1446" w:type="dxa"/>
            <w:vMerge/>
            <w:shd w:val="clear" w:color="auto" w:fill="auto"/>
          </w:tcPr>
          <w:p w14:paraId="15FB57C2" w14:textId="77777777" w:rsidR="0040735B" w:rsidRPr="008B1A73" w:rsidRDefault="0040735B" w:rsidP="00DE311A">
            <w:pPr>
              <w:pStyle w:val="aff5"/>
              <w:ind w:firstLine="0"/>
              <w:rPr>
                <w:sz w:val="20"/>
                <w:szCs w:val="20"/>
                <w:lang w:val="ru-RU"/>
              </w:rPr>
            </w:pPr>
          </w:p>
        </w:tc>
        <w:tc>
          <w:tcPr>
            <w:tcW w:w="2792" w:type="dxa"/>
            <w:shd w:val="clear" w:color="auto" w:fill="auto"/>
          </w:tcPr>
          <w:p w14:paraId="666259F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26EF1B6" w14:textId="77777777" w:rsidTr="0049631E">
        <w:trPr>
          <w:cantSplit/>
        </w:trPr>
        <w:tc>
          <w:tcPr>
            <w:tcW w:w="1446" w:type="dxa"/>
            <w:vMerge w:val="restart"/>
            <w:shd w:val="clear" w:color="auto" w:fill="auto"/>
          </w:tcPr>
          <w:p w14:paraId="583A9D82" w14:textId="2155B43C"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792" w:type="dxa"/>
            <w:shd w:val="clear" w:color="auto" w:fill="auto"/>
          </w:tcPr>
          <w:p w14:paraId="5BB96495"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40735B" w:rsidRPr="008B1A73" w:rsidRDefault="0040735B" w:rsidP="00DE311A">
            <w:pPr>
              <w:pStyle w:val="aff5"/>
              <w:ind w:firstLine="0"/>
              <w:rPr>
                <w:sz w:val="20"/>
                <w:szCs w:val="20"/>
                <w:lang w:val="ru-RU"/>
              </w:rPr>
            </w:pPr>
            <w:r w:rsidRPr="008B1A73">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40735B" w:rsidRPr="008B1A73" w14:paraId="7C3D5557" w14:textId="77777777" w:rsidTr="00E95B9A">
        <w:trPr>
          <w:cantSplit/>
          <w:trHeight w:val="70"/>
        </w:trPr>
        <w:tc>
          <w:tcPr>
            <w:tcW w:w="1446" w:type="dxa"/>
            <w:vMerge/>
            <w:shd w:val="clear" w:color="auto" w:fill="auto"/>
          </w:tcPr>
          <w:p w14:paraId="653B9B92" w14:textId="77777777" w:rsidR="0040735B" w:rsidRPr="008B1A73" w:rsidRDefault="0040735B" w:rsidP="00DE311A">
            <w:pPr>
              <w:pStyle w:val="aff5"/>
              <w:ind w:firstLine="0"/>
              <w:rPr>
                <w:sz w:val="20"/>
                <w:szCs w:val="20"/>
                <w:lang w:val="ru-RU"/>
              </w:rPr>
            </w:pPr>
          </w:p>
        </w:tc>
        <w:tc>
          <w:tcPr>
            <w:tcW w:w="2792" w:type="dxa"/>
            <w:shd w:val="clear" w:color="auto" w:fill="auto"/>
          </w:tcPr>
          <w:p w14:paraId="3ACC22AE"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1C6AC3C" w14:textId="77777777" w:rsidTr="0049631E">
        <w:trPr>
          <w:cantSplit/>
        </w:trPr>
        <w:tc>
          <w:tcPr>
            <w:tcW w:w="1446" w:type="dxa"/>
            <w:vMerge w:val="restart"/>
            <w:shd w:val="clear" w:color="auto" w:fill="auto"/>
          </w:tcPr>
          <w:p w14:paraId="57FFE81C" w14:textId="1DBDA693"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792" w:type="dxa"/>
            <w:shd w:val="clear" w:color="auto" w:fill="auto"/>
          </w:tcPr>
          <w:p w14:paraId="0F785D9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40735B" w:rsidRPr="008B1A73" w:rsidRDefault="0040735B" w:rsidP="00DE311A">
            <w:pPr>
              <w:pStyle w:val="aff5"/>
              <w:ind w:firstLine="0"/>
              <w:rPr>
                <w:sz w:val="20"/>
                <w:szCs w:val="20"/>
                <w:lang w:val="ru-RU"/>
              </w:rPr>
            </w:pPr>
            <w:r w:rsidRPr="008B1A73">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p>
        </w:tc>
      </w:tr>
      <w:tr w:rsidR="0040735B" w:rsidRPr="008B1A73" w14:paraId="06C4C050" w14:textId="77777777" w:rsidTr="00E95B9A">
        <w:trPr>
          <w:cantSplit/>
          <w:trHeight w:val="70"/>
        </w:trPr>
        <w:tc>
          <w:tcPr>
            <w:tcW w:w="1446" w:type="dxa"/>
            <w:vMerge/>
            <w:shd w:val="clear" w:color="auto" w:fill="auto"/>
          </w:tcPr>
          <w:p w14:paraId="2DCA519D" w14:textId="77777777" w:rsidR="0040735B" w:rsidRPr="008B1A73" w:rsidRDefault="0040735B" w:rsidP="00DE311A">
            <w:pPr>
              <w:pStyle w:val="aff5"/>
              <w:ind w:firstLine="0"/>
              <w:rPr>
                <w:sz w:val="20"/>
                <w:szCs w:val="20"/>
                <w:lang w:val="ru-RU"/>
              </w:rPr>
            </w:pPr>
          </w:p>
        </w:tc>
        <w:tc>
          <w:tcPr>
            <w:tcW w:w="2792" w:type="dxa"/>
            <w:shd w:val="clear" w:color="auto" w:fill="auto"/>
          </w:tcPr>
          <w:p w14:paraId="45A9C961"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736FE9" w:rsidRPr="008B1A73" w14:paraId="46F8D342" w14:textId="77777777" w:rsidTr="0049631E">
        <w:trPr>
          <w:cantSplit/>
          <w:trHeight w:val="920"/>
        </w:trPr>
        <w:tc>
          <w:tcPr>
            <w:tcW w:w="1446" w:type="dxa"/>
            <w:vMerge w:val="restart"/>
            <w:shd w:val="clear" w:color="auto" w:fill="auto"/>
          </w:tcPr>
          <w:p w14:paraId="54F7161D" w14:textId="5405176A" w:rsidR="00736FE9" w:rsidRPr="008B1A73" w:rsidRDefault="00736FE9" w:rsidP="00DE311A">
            <w:pPr>
              <w:pStyle w:val="aff5"/>
              <w:ind w:firstLine="0"/>
              <w:rPr>
                <w:sz w:val="20"/>
                <w:szCs w:val="20"/>
                <w:lang w:val="ru-RU"/>
              </w:rPr>
            </w:pPr>
            <w:r>
              <w:rPr>
                <w:sz w:val="20"/>
                <w:szCs w:val="20"/>
                <w:lang w:val="ru-RU"/>
              </w:rPr>
              <w:t>Объекты почтовой связи</w:t>
            </w:r>
          </w:p>
        </w:tc>
        <w:tc>
          <w:tcPr>
            <w:tcW w:w="2792" w:type="dxa"/>
            <w:shd w:val="clear" w:color="auto" w:fill="auto"/>
          </w:tcPr>
          <w:p w14:paraId="26183EC3" w14:textId="626031A5" w:rsidR="00736FE9" w:rsidRPr="008B1A73" w:rsidRDefault="00736FE9" w:rsidP="00DE311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0B2C8BB8" w14:textId="1F5D759D" w:rsidR="00736FE9" w:rsidRPr="008B1A73" w:rsidRDefault="00736FE9" w:rsidP="00DE311A">
            <w:pPr>
              <w:pStyle w:val="aff5"/>
              <w:ind w:firstLine="0"/>
              <w:rPr>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736FE9" w:rsidRPr="008B1A73" w14:paraId="4BF20393" w14:textId="77777777" w:rsidTr="0040735B">
        <w:trPr>
          <w:cantSplit/>
          <w:trHeight w:val="228"/>
        </w:trPr>
        <w:tc>
          <w:tcPr>
            <w:tcW w:w="1446" w:type="dxa"/>
            <w:vMerge/>
            <w:shd w:val="clear" w:color="auto" w:fill="auto"/>
          </w:tcPr>
          <w:p w14:paraId="2904C44D" w14:textId="77777777" w:rsidR="00736FE9" w:rsidRPr="008B1A73" w:rsidRDefault="00736FE9" w:rsidP="00DE311A">
            <w:pPr>
              <w:pStyle w:val="aff5"/>
              <w:ind w:firstLine="0"/>
              <w:rPr>
                <w:sz w:val="20"/>
                <w:szCs w:val="20"/>
                <w:lang w:val="ru-RU"/>
              </w:rPr>
            </w:pPr>
          </w:p>
        </w:tc>
        <w:tc>
          <w:tcPr>
            <w:tcW w:w="2792" w:type="dxa"/>
            <w:shd w:val="clear" w:color="auto" w:fill="auto"/>
          </w:tcPr>
          <w:p w14:paraId="36EB90B2" w14:textId="5F75C660" w:rsidR="00736FE9" w:rsidRPr="008B1A73" w:rsidRDefault="00736FE9" w:rsidP="00DE311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61AC486" w14:textId="44482F82" w:rsidR="00736FE9" w:rsidRPr="008B1A73" w:rsidRDefault="00736FE9" w:rsidP="00DE311A">
            <w:pPr>
              <w:pStyle w:val="aff5"/>
              <w:ind w:firstLine="0"/>
              <w:rPr>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8B1A73" w:rsidRDefault="006605F2" w:rsidP="006605F2">
      <w:pPr>
        <w:keepNext/>
        <w:spacing w:before="120"/>
        <w:jc w:val="right"/>
        <w:rPr>
          <w:bCs/>
        </w:rPr>
      </w:pPr>
      <w:r w:rsidRPr="008B1A73">
        <w:rPr>
          <w:bCs/>
        </w:rPr>
        <w:t>Таблица 2.</w:t>
      </w:r>
      <w:r w:rsidR="00716588" w:rsidRPr="008B1A73">
        <w:rPr>
          <w:bCs/>
        </w:rPr>
        <w:t>10</w:t>
      </w:r>
    </w:p>
    <w:p w14:paraId="65085EFE" w14:textId="700BDA4E" w:rsidR="006605F2" w:rsidRPr="008B1A73" w:rsidRDefault="00716588" w:rsidP="00716588">
      <w:pPr>
        <w:pStyle w:val="5"/>
        <w:rPr>
          <w:iCs w:val="0"/>
        </w:rPr>
      </w:pPr>
      <w:bookmarkStart w:id="173" w:name="OLE_LINK1034"/>
      <w:bookmarkStart w:id="174" w:name="OLE_LINK1035"/>
      <w:bookmarkStart w:id="175" w:name="OLE_LINK1036"/>
      <w:r w:rsidRPr="008B1A73">
        <w:rPr>
          <w:iCs w:val="0"/>
        </w:rPr>
        <w:t>Объекты</w:t>
      </w:r>
      <w:r w:rsidR="006605F2" w:rsidRPr="008B1A73">
        <w:rPr>
          <w:iCs w:val="0"/>
        </w:rPr>
        <w:t xml:space="preserve"> </w:t>
      </w:r>
      <w:bookmarkEnd w:id="173"/>
      <w:bookmarkEnd w:id="174"/>
      <w:bookmarkEnd w:id="175"/>
      <w:r w:rsidR="006605F2" w:rsidRPr="008B1A73">
        <w:rPr>
          <w:iCs w:val="0"/>
        </w:rPr>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8B1A73" w14:paraId="43F98EEF" w14:textId="77777777" w:rsidTr="0049631E">
        <w:trPr>
          <w:cantSplit/>
          <w:tblHeader/>
        </w:trPr>
        <w:tc>
          <w:tcPr>
            <w:tcW w:w="1871" w:type="dxa"/>
            <w:shd w:val="clear" w:color="auto" w:fill="auto"/>
          </w:tcPr>
          <w:p w14:paraId="0D311A02"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2FBF6923"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D313636"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6605F2" w:rsidRPr="008B1A73" w14:paraId="4C79DBFA" w14:textId="77777777" w:rsidTr="0049631E">
        <w:trPr>
          <w:cantSplit/>
        </w:trPr>
        <w:tc>
          <w:tcPr>
            <w:tcW w:w="1871" w:type="dxa"/>
            <w:vMerge w:val="restart"/>
            <w:shd w:val="clear" w:color="auto" w:fill="auto"/>
          </w:tcPr>
          <w:p w14:paraId="57ED2E14" w14:textId="77777777" w:rsidR="006605F2" w:rsidRPr="008B1A73" w:rsidRDefault="006605F2" w:rsidP="00DE311A">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8B1A73" w:rsidRDefault="006605F2" w:rsidP="00736FE9">
            <w:pPr>
              <w:pStyle w:val="aff5"/>
              <w:ind w:firstLine="0"/>
              <w:rPr>
                <w:sz w:val="20"/>
                <w:szCs w:val="20"/>
                <w:lang w:val="ru-RU"/>
              </w:rPr>
            </w:pPr>
            <w:r w:rsidRPr="008B1A73">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8B1A73" w:rsidRDefault="006605F2" w:rsidP="00736FE9">
            <w:pPr>
              <w:pStyle w:val="aff5"/>
              <w:ind w:firstLine="0"/>
              <w:rPr>
                <w:sz w:val="20"/>
                <w:szCs w:val="20"/>
                <w:lang w:val="ru-RU"/>
              </w:rPr>
            </w:pPr>
            <w:r w:rsidRPr="008B1A73">
              <w:rPr>
                <w:sz w:val="20"/>
                <w:szCs w:val="20"/>
                <w:lang w:val="ru-RU"/>
              </w:rPr>
              <w:t>Не менее 5 сотрудников на 10000 жителей приняты согласно таблице 1.2.7 РНГП Саратовской области</w:t>
            </w:r>
          </w:p>
        </w:tc>
      </w:tr>
      <w:tr w:rsidR="006605F2" w:rsidRPr="008B1A73" w14:paraId="633D516B" w14:textId="77777777" w:rsidTr="0049631E">
        <w:trPr>
          <w:cantSplit/>
        </w:trPr>
        <w:tc>
          <w:tcPr>
            <w:tcW w:w="1871" w:type="dxa"/>
            <w:vMerge/>
            <w:shd w:val="clear" w:color="auto" w:fill="auto"/>
          </w:tcPr>
          <w:p w14:paraId="79F8D9A9" w14:textId="77777777" w:rsidR="006605F2" w:rsidRPr="008B1A73" w:rsidRDefault="006605F2" w:rsidP="00DE311A">
            <w:pPr>
              <w:pStyle w:val="aff5"/>
              <w:widowControl w:val="0"/>
              <w:ind w:firstLine="0"/>
              <w:rPr>
                <w:rFonts w:eastAsiaTheme="minorEastAsia"/>
                <w:sz w:val="20"/>
                <w:szCs w:val="20"/>
                <w:lang w:val="ru-RU"/>
              </w:rPr>
            </w:pPr>
          </w:p>
        </w:tc>
        <w:tc>
          <w:tcPr>
            <w:tcW w:w="2552" w:type="dxa"/>
            <w:shd w:val="clear" w:color="auto" w:fill="auto"/>
          </w:tcPr>
          <w:p w14:paraId="5AC33269"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8B1A73" w:rsidRDefault="006605F2" w:rsidP="000B1624">
            <w:pPr>
              <w:pStyle w:val="aff5"/>
              <w:ind w:firstLine="0"/>
              <w:jc w:val="center"/>
              <w:rPr>
                <w:sz w:val="20"/>
                <w:szCs w:val="20"/>
                <w:lang w:val="ru-RU"/>
              </w:rPr>
            </w:pPr>
            <w:r w:rsidRPr="008B1A73">
              <w:rPr>
                <w:sz w:val="20"/>
                <w:szCs w:val="20"/>
                <w:lang w:val="ru-RU"/>
              </w:rPr>
              <w:t>Не нормируется</w:t>
            </w:r>
          </w:p>
        </w:tc>
      </w:tr>
    </w:tbl>
    <w:p w14:paraId="30F4554A" w14:textId="6F819BCE" w:rsidR="00BB2527" w:rsidRPr="008B1A73" w:rsidRDefault="00BB2527" w:rsidP="00BB2527">
      <w:pPr>
        <w:keepNext/>
        <w:spacing w:before="120"/>
        <w:jc w:val="right"/>
        <w:rPr>
          <w:bCs/>
        </w:rPr>
      </w:pPr>
      <w:r w:rsidRPr="008B1A73">
        <w:rPr>
          <w:bCs/>
        </w:rPr>
        <w:t>Таблица 2.11</w:t>
      </w:r>
    </w:p>
    <w:p w14:paraId="2878B8D9" w14:textId="77777777" w:rsidR="00BB2527" w:rsidRPr="008B1A73" w:rsidRDefault="00BB2527" w:rsidP="00BB2527">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8B1A73" w14:paraId="1A61A73B" w14:textId="77777777" w:rsidTr="0049631E">
        <w:trPr>
          <w:cantSplit/>
          <w:trHeight w:val="202"/>
          <w:tblHeader/>
        </w:trPr>
        <w:tc>
          <w:tcPr>
            <w:tcW w:w="2112" w:type="dxa"/>
            <w:shd w:val="clear" w:color="auto" w:fill="auto"/>
          </w:tcPr>
          <w:p w14:paraId="3A5822D1" w14:textId="77777777" w:rsidR="00BB2527" w:rsidRPr="008B1A73" w:rsidRDefault="00BB2527" w:rsidP="00847885">
            <w:pPr>
              <w:pStyle w:val="Default"/>
              <w:keepNext/>
              <w:jc w:val="center"/>
              <w:rPr>
                <w:sz w:val="20"/>
                <w:szCs w:val="20"/>
              </w:rPr>
            </w:pPr>
            <w:r w:rsidRPr="008B1A73">
              <w:rPr>
                <w:b/>
                <w:bCs/>
                <w:sz w:val="20"/>
                <w:szCs w:val="20"/>
              </w:rPr>
              <w:t>Наименование вида объекта</w:t>
            </w:r>
          </w:p>
        </w:tc>
        <w:tc>
          <w:tcPr>
            <w:tcW w:w="3260" w:type="dxa"/>
            <w:shd w:val="clear" w:color="auto" w:fill="auto"/>
          </w:tcPr>
          <w:p w14:paraId="623C786D" w14:textId="77777777" w:rsidR="00BB2527" w:rsidRPr="008B1A73" w:rsidRDefault="00BB2527" w:rsidP="00847885">
            <w:pPr>
              <w:pStyle w:val="Default"/>
              <w:keepNext/>
              <w:jc w:val="center"/>
              <w:rPr>
                <w:b/>
                <w:bCs/>
                <w:sz w:val="20"/>
                <w:szCs w:val="20"/>
              </w:rPr>
            </w:pPr>
            <w:r w:rsidRPr="008B1A73">
              <w:rPr>
                <w:b/>
                <w:sz w:val="20"/>
                <w:szCs w:val="20"/>
              </w:rPr>
              <w:t>Тип расчетного показателя</w:t>
            </w:r>
          </w:p>
        </w:tc>
        <w:tc>
          <w:tcPr>
            <w:tcW w:w="3969" w:type="dxa"/>
            <w:shd w:val="clear" w:color="auto" w:fill="auto"/>
          </w:tcPr>
          <w:p w14:paraId="44E4D8E5" w14:textId="77777777" w:rsidR="00BB2527" w:rsidRPr="008B1A73" w:rsidRDefault="00BB2527" w:rsidP="00847885">
            <w:pPr>
              <w:pStyle w:val="Default"/>
              <w:keepNext/>
              <w:jc w:val="center"/>
              <w:rPr>
                <w:sz w:val="20"/>
                <w:szCs w:val="20"/>
              </w:rPr>
            </w:pPr>
            <w:r w:rsidRPr="008B1A73">
              <w:rPr>
                <w:b/>
                <w:bCs/>
                <w:sz w:val="20"/>
                <w:szCs w:val="20"/>
              </w:rPr>
              <w:t>Обоснование расчетного показателя</w:t>
            </w:r>
          </w:p>
        </w:tc>
      </w:tr>
      <w:tr w:rsidR="00BB2527" w:rsidRPr="008B1A73" w14:paraId="0AD1BCE5" w14:textId="77777777" w:rsidTr="0049631E">
        <w:trPr>
          <w:cantSplit/>
          <w:trHeight w:val="549"/>
        </w:trPr>
        <w:tc>
          <w:tcPr>
            <w:tcW w:w="2112" w:type="dxa"/>
            <w:vMerge w:val="restart"/>
            <w:shd w:val="clear" w:color="auto" w:fill="auto"/>
          </w:tcPr>
          <w:p w14:paraId="2F593456" w14:textId="77777777" w:rsidR="00BB2527" w:rsidRPr="008B1A73" w:rsidRDefault="00BB2527" w:rsidP="00DE311A">
            <w:pPr>
              <w:pStyle w:val="Default"/>
              <w:jc w:val="both"/>
              <w:rPr>
                <w:sz w:val="20"/>
                <w:szCs w:val="20"/>
              </w:rPr>
            </w:pPr>
            <w:r w:rsidRPr="008B1A73">
              <w:rPr>
                <w:sz w:val="20"/>
                <w:szCs w:val="20"/>
              </w:rPr>
              <w:t>Подразделения пожарной охраны</w:t>
            </w:r>
          </w:p>
        </w:tc>
        <w:tc>
          <w:tcPr>
            <w:tcW w:w="3260" w:type="dxa"/>
            <w:shd w:val="clear" w:color="auto" w:fill="auto"/>
          </w:tcPr>
          <w:p w14:paraId="0C39A009" w14:textId="77777777" w:rsidR="00BB2527" w:rsidRPr="008B1A73" w:rsidRDefault="00BB2527"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8B1A73" w:rsidRDefault="00BB2527" w:rsidP="00DE311A">
            <w:pPr>
              <w:pStyle w:val="Default"/>
              <w:jc w:val="both"/>
              <w:rPr>
                <w:sz w:val="20"/>
                <w:szCs w:val="20"/>
              </w:rPr>
            </w:pPr>
            <w:r w:rsidRPr="008B1A73">
              <w:rPr>
                <w:sz w:val="20"/>
                <w:szCs w:val="20"/>
              </w:rPr>
              <w:t>Количество подразделений пожарной охраны принимается в соответствии с СП 11.13130.2009</w:t>
            </w:r>
          </w:p>
        </w:tc>
      </w:tr>
      <w:tr w:rsidR="00094523" w:rsidRPr="008B1A73" w14:paraId="611B5122" w14:textId="77777777" w:rsidTr="0049631E">
        <w:trPr>
          <w:cantSplit/>
          <w:trHeight w:val="36"/>
        </w:trPr>
        <w:tc>
          <w:tcPr>
            <w:tcW w:w="2112" w:type="dxa"/>
            <w:vMerge/>
            <w:shd w:val="clear" w:color="auto" w:fill="auto"/>
          </w:tcPr>
          <w:p w14:paraId="2B48662C" w14:textId="77777777" w:rsidR="00094523" w:rsidRPr="008B1A73" w:rsidRDefault="00094523" w:rsidP="00DE311A">
            <w:pPr>
              <w:pStyle w:val="Default"/>
              <w:jc w:val="both"/>
              <w:rPr>
                <w:sz w:val="20"/>
                <w:szCs w:val="20"/>
              </w:rPr>
            </w:pPr>
          </w:p>
        </w:tc>
        <w:tc>
          <w:tcPr>
            <w:tcW w:w="3260" w:type="dxa"/>
            <w:shd w:val="clear" w:color="auto" w:fill="auto"/>
          </w:tcPr>
          <w:p w14:paraId="13847CAE"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1110DA3D" w:rsidR="00094523" w:rsidRPr="008B1A73" w:rsidRDefault="00094523" w:rsidP="00DE311A">
            <w:pPr>
              <w:pStyle w:val="Default"/>
              <w:jc w:val="both"/>
              <w:rPr>
                <w:sz w:val="20"/>
                <w:szCs w:val="20"/>
              </w:rPr>
            </w:pPr>
            <w:r w:rsidRPr="00A77412">
              <w:rPr>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p>
        </w:tc>
      </w:tr>
      <w:tr w:rsidR="00094523" w:rsidRPr="008B1A73" w14:paraId="16D94D50" w14:textId="77777777" w:rsidTr="0049631E">
        <w:trPr>
          <w:cantSplit/>
          <w:trHeight w:val="36"/>
        </w:trPr>
        <w:tc>
          <w:tcPr>
            <w:tcW w:w="2112" w:type="dxa"/>
            <w:vMerge w:val="restart"/>
            <w:shd w:val="clear" w:color="auto" w:fill="auto"/>
          </w:tcPr>
          <w:p w14:paraId="70046A34" w14:textId="77777777" w:rsidR="00094523" w:rsidRPr="008B1A73" w:rsidRDefault="00094523" w:rsidP="00DE311A">
            <w:pPr>
              <w:pStyle w:val="Default"/>
              <w:jc w:val="both"/>
              <w:rPr>
                <w:sz w:val="20"/>
                <w:szCs w:val="20"/>
              </w:rPr>
            </w:pPr>
            <w:r w:rsidRPr="008B1A73">
              <w:rPr>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094523" w:rsidRPr="008B1A73" w:rsidRDefault="00094523"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50884559" w14:textId="2F7BA93F" w:rsidR="00094523" w:rsidRPr="008B1A73" w:rsidRDefault="00094523" w:rsidP="00DE311A">
            <w:pPr>
              <w:pStyle w:val="Default"/>
              <w:jc w:val="both"/>
              <w:rPr>
                <w:sz w:val="20"/>
                <w:szCs w:val="20"/>
              </w:rPr>
            </w:pPr>
            <w:r w:rsidRPr="00A77412">
              <w:rPr>
                <w:sz w:val="20"/>
                <w:szCs w:val="20"/>
              </w:rPr>
              <w:t>Количество сторон здания для подъезда принимается в соответствии с СП 4.13130.2013</w:t>
            </w:r>
          </w:p>
        </w:tc>
      </w:tr>
      <w:tr w:rsidR="00094523" w:rsidRPr="008B1A73" w14:paraId="3E33818C" w14:textId="77777777" w:rsidTr="0049631E">
        <w:trPr>
          <w:cantSplit/>
          <w:trHeight w:val="36"/>
        </w:trPr>
        <w:tc>
          <w:tcPr>
            <w:tcW w:w="2112" w:type="dxa"/>
            <w:vMerge/>
            <w:shd w:val="clear" w:color="auto" w:fill="auto"/>
          </w:tcPr>
          <w:p w14:paraId="2977B1B5" w14:textId="77777777" w:rsidR="00094523" w:rsidRPr="008B1A73" w:rsidRDefault="00094523" w:rsidP="00DE311A">
            <w:pPr>
              <w:pStyle w:val="Default"/>
              <w:jc w:val="both"/>
              <w:rPr>
                <w:sz w:val="20"/>
                <w:szCs w:val="20"/>
              </w:rPr>
            </w:pPr>
          </w:p>
        </w:tc>
        <w:tc>
          <w:tcPr>
            <w:tcW w:w="3260" w:type="dxa"/>
            <w:shd w:val="clear" w:color="auto" w:fill="auto"/>
          </w:tcPr>
          <w:p w14:paraId="6FE936B5"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6B4B4D8D" w:rsidR="00094523" w:rsidRPr="008B1A73" w:rsidRDefault="00094523" w:rsidP="00DE311A">
            <w:pPr>
              <w:pStyle w:val="Default"/>
              <w:jc w:val="both"/>
              <w:rPr>
                <w:sz w:val="20"/>
                <w:szCs w:val="20"/>
              </w:rPr>
            </w:pPr>
            <w:bookmarkStart w:id="176" w:name="_Hlk158736464"/>
            <w:r w:rsidRPr="00A77412">
              <w:rPr>
                <w:color w:val="auto"/>
                <w:sz w:val="20"/>
                <w:szCs w:val="20"/>
              </w:rPr>
              <w:t>Максимальная протяженность тупикового проезда 150 м принята согласно п. 8.1.11 СП 4.13130.2013</w:t>
            </w:r>
            <w:bookmarkEnd w:id="176"/>
          </w:p>
        </w:tc>
      </w:tr>
    </w:tbl>
    <w:p w14:paraId="18C58AE2" w14:textId="277AE2A7" w:rsidR="007B14CA" w:rsidRPr="00770589" w:rsidRDefault="007B14CA" w:rsidP="007B14CA">
      <w:pPr>
        <w:keepNext/>
        <w:spacing w:before="120"/>
        <w:jc w:val="right"/>
        <w:rPr>
          <w:bCs/>
          <w:iCs/>
        </w:rPr>
      </w:pPr>
      <w:bookmarkStart w:id="177" w:name="_Hlk145577710"/>
      <w:r w:rsidRPr="00770589">
        <w:rPr>
          <w:bCs/>
          <w:iCs/>
        </w:rPr>
        <w:t>Таблица 2.</w:t>
      </w:r>
      <w:r>
        <w:rPr>
          <w:bCs/>
          <w:iCs/>
        </w:rPr>
        <w:t>12</w:t>
      </w:r>
    </w:p>
    <w:p w14:paraId="6D6DBB38" w14:textId="77777777" w:rsidR="007B14CA" w:rsidRPr="00D45111" w:rsidRDefault="007B14CA" w:rsidP="007B14CA">
      <w:pPr>
        <w:pStyle w:val="5"/>
        <w:rPr>
          <w:iCs w:val="0"/>
        </w:rPr>
      </w:pPr>
      <w:r w:rsidRPr="00D45111">
        <w:rPr>
          <w:iCs w:val="0"/>
        </w:rPr>
        <w:t>Объекты местного значения сельского поселения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7B14CA" w:rsidRPr="00CC35FD" w14:paraId="5ABA462A" w14:textId="77777777" w:rsidTr="007B14CA">
        <w:trPr>
          <w:cantSplit/>
          <w:trHeight w:val="202"/>
          <w:tblHeader/>
        </w:trPr>
        <w:tc>
          <w:tcPr>
            <w:tcW w:w="1408" w:type="dxa"/>
            <w:shd w:val="clear" w:color="auto" w:fill="auto"/>
          </w:tcPr>
          <w:p w14:paraId="25B43940" w14:textId="77777777" w:rsidR="007B14CA" w:rsidRPr="00770589" w:rsidRDefault="007B14CA" w:rsidP="006744BE">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0E0500EE" w14:textId="77777777" w:rsidR="007B14CA" w:rsidRPr="00770589" w:rsidRDefault="007B14CA" w:rsidP="006744BE">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7101522C" w14:textId="77777777" w:rsidR="007B14CA" w:rsidRPr="00770589" w:rsidRDefault="007B14CA" w:rsidP="006744BE">
            <w:pPr>
              <w:pStyle w:val="Default"/>
              <w:keepNext/>
              <w:jc w:val="center"/>
              <w:rPr>
                <w:iCs/>
                <w:sz w:val="20"/>
                <w:szCs w:val="20"/>
              </w:rPr>
            </w:pPr>
            <w:r w:rsidRPr="00770589">
              <w:rPr>
                <w:b/>
                <w:bCs/>
                <w:iCs/>
                <w:sz w:val="20"/>
                <w:szCs w:val="20"/>
              </w:rPr>
              <w:t>Обоснование расчетного показателя</w:t>
            </w:r>
          </w:p>
        </w:tc>
      </w:tr>
      <w:tr w:rsidR="007B14CA" w:rsidRPr="00CC35FD" w14:paraId="32D33F14" w14:textId="77777777" w:rsidTr="007B14CA">
        <w:trPr>
          <w:cantSplit/>
          <w:trHeight w:val="549"/>
        </w:trPr>
        <w:tc>
          <w:tcPr>
            <w:tcW w:w="1408" w:type="dxa"/>
            <w:vMerge w:val="restart"/>
            <w:shd w:val="clear" w:color="auto" w:fill="auto"/>
          </w:tcPr>
          <w:p w14:paraId="37228D8E" w14:textId="77777777" w:rsidR="007B14CA" w:rsidRPr="00CC35FD" w:rsidRDefault="007B14CA" w:rsidP="00DE311A">
            <w:pPr>
              <w:pStyle w:val="Default"/>
              <w:jc w:val="both"/>
              <w:rPr>
                <w:sz w:val="20"/>
                <w:szCs w:val="20"/>
              </w:rPr>
            </w:pPr>
            <w:r>
              <w:rPr>
                <w:sz w:val="20"/>
                <w:szCs w:val="20"/>
              </w:rPr>
              <w:t>Участковые пункты полиции</w:t>
            </w:r>
          </w:p>
        </w:tc>
        <w:tc>
          <w:tcPr>
            <w:tcW w:w="2693" w:type="dxa"/>
            <w:shd w:val="clear" w:color="auto" w:fill="auto"/>
          </w:tcPr>
          <w:p w14:paraId="439D4153" w14:textId="77777777" w:rsidR="007B14CA" w:rsidRPr="00CC35FD" w:rsidRDefault="007B14CA" w:rsidP="00DE311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02DFE499" w14:textId="77777777" w:rsidR="007B14CA" w:rsidRDefault="007B14CA" w:rsidP="007B14CA">
            <w:pPr>
              <w:pStyle w:val="aff5"/>
              <w:keepNext/>
              <w:ind w:firstLine="0"/>
              <w:rPr>
                <w:sz w:val="20"/>
                <w:szCs w:val="20"/>
                <w:lang w:val="ru-RU"/>
              </w:rPr>
            </w:pPr>
            <w:r>
              <w:rPr>
                <w:sz w:val="20"/>
                <w:szCs w:val="20"/>
                <w:lang w:val="ru-RU"/>
              </w:rPr>
              <w:t>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w:t>
            </w:r>
            <w:r w:rsidRPr="00BD0609">
              <w:rPr>
                <w:sz w:val="20"/>
                <w:szCs w:val="20"/>
                <w:lang w:val="ru-RU"/>
              </w:rPr>
              <w:t xml:space="preserve"> от 06.10.2003 </w:t>
            </w:r>
            <w:r>
              <w:rPr>
                <w:sz w:val="20"/>
                <w:szCs w:val="20"/>
                <w:lang w:val="ru-RU"/>
              </w:rPr>
              <w:t xml:space="preserve">№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62517415" w14:textId="77777777" w:rsidR="007B14CA" w:rsidRDefault="007B14CA" w:rsidP="007B14CA">
            <w:pPr>
              <w:pStyle w:val="aff5"/>
              <w:keepNext/>
              <w:ind w:firstLine="0"/>
              <w:rPr>
                <w:bCs/>
                <w:iCs/>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69DF33CD" w14:textId="77777777" w:rsidR="007B14CA" w:rsidRPr="00CC35FD" w:rsidRDefault="007B14CA" w:rsidP="007B14CA">
            <w:pPr>
              <w:pStyle w:val="Default"/>
              <w:jc w:val="both"/>
              <w:rPr>
                <w:sz w:val="20"/>
                <w:szCs w:val="20"/>
              </w:rPr>
            </w:pPr>
            <w:r>
              <w:rPr>
                <w:sz w:val="20"/>
                <w:szCs w:val="20"/>
              </w:rPr>
              <w:t xml:space="preserve">Размеры и границы административного участка определяются территориальными органами МВД России: </w:t>
            </w:r>
            <w:r w:rsidRPr="00BE2FF9">
              <w:rPr>
                <w:sz w:val="20"/>
                <w:szCs w:val="20"/>
              </w:rPr>
              <w:t>в сельской местности – в границах одного или нескольких объединенных общей территорией сельских населенных пунктов</w:t>
            </w:r>
          </w:p>
        </w:tc>
      </w:tr>
      <w:tr w:rsidR="007B14CA" w:rsidRPr="00CC35FD" w14:paraId="6C860ADA" w14:textId="77777777" w:rsidTr="007B14CA">
        <w:trPr>
          <w:cantSplit/>
          <w:trHeight w:val="36"/>
        </w:trPr>
        <w:tc>
          <w:tcPr>
            <w:tcW w:w="1408" w:type="dxa"/>
            <w:vMerge/>
            <w:shd w:val="clear" w:color="auto" w:fill="auto"/>
          </w:tcPr>
          <w:p w14:paraId="6D27A28D" w14:textId="77777777" w:rsidR="007B14CA" w:rsidRPr="00CC35FD" w:rsidRDefault="007B14CA" w:rsidP="00DE311A">
            <w:pPr>
              <w:pStyle w:val="Default"/>
              <w:jc w:val="both"/>
              <w:rPr>
                <w:sz w:val="20"/>
                <w:szCs w:val="20"/>
              </w:rPr>
            </w:pPr>
          </w:p>
        </w:tc>
        <w:tc>
          <w:tcPr>
            <w:tcW w:w="2693" w:type="dxa"/>
            <w:shd w:val="clear" w:color="auto" w:fill="auto"/>
          </w:tcPr>
          <w:p w14:paraId="2493F595" w14:textId="77777777" w:rsidR="007B14CA" w:rsidRPr="00CC35FD" w:rsidRDefault="007B14CA" w:rsidP="00DE311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B41206E" w14:textId="77777777" w:rsidR="007B14CA" w:rsidRPr="00CC35FD" w:rsidRDefault="007B14CA" w:rsidP="006744BE">
            <w:pPr>
              <w:pStyle w:val="Default"/>
              <w:jc w:val="center"/>
              <w:rPr>
                <w:sz w:val="20"/>
                <w:szCs w:val="20"/>
              </w:rPr>
            </w:pPr>
            <w:r>
              <w:rPr>
                <w:sz w:val="20"/>
                <w:szCs w:val="20"/>
              </w:rPr>
              <w:t>Не нормируется</w:t>
            </w:r>
          </w:p>
        </w:tc>
      </w:tr>
      <w:bookmarkEnd w:id="177"/>
    </w:tbl>
    <w:p w14:paraId="07DB2CF5" w14:textId="7D9871BA" w:rsidR="003A0A36" w:rsidRPr="008B1A73" w:rsidRDefault="003A0A36">
      <w:pPr>
        <w:spacing w:after="200" w:line="276" w:lineRule="auto"/>
        <w:ind w:firstLine="0"/>
        <w:jc w:val="left"/>
        <w:rPr>
          <w:rFonts w:eastAsiaTheme="majorEastAsia" w:cstheme="majorBidi"/>
          <w:b/>
          <w:bCs/>
          <w:caps/>
          <w:sz w:val="28"/>
          <w:szCs w:val="28"/>
        </w:rPr>
      </w:pPr>
      <w:r w:rsidRPr="008B1A73">
        <w:br w:type="page"/>
      </w:r>
    </w:p>
    <w:p w14:paraId="77E048B4" w14:textId="27371988" w:rsidR="00FA7643" w:rsidRPr="008B1A73" w:rsidRDefault="00FA7643" w:rsidP="00974099">
      <w:pPr>
        <w:pStyle w:val="11"/>
        <w:numPr>
          <w:ilvl w:val="0"/>
          <w:numId w:val="13"/>
        </w:numPr>
        <w:ind w:left="0" w:firstLine="0"/>
      </w:pPr>
      <w:bookmarkStart w:id="178" w:name="_Toc184920837"/>
      <w:r w:rsidRPr="008B1A73">
        <w:lastRenderedPageBreak/>
        <w:t>Правила и область применения расчетных показателей, содержащихся в основной части</w:t>
      </w:r>
      <w:bookmarkEnd w:id="178"/>
    </w:p>
    <w:p w14:paraId="72522197" w14:textId="77777777" w:rsidR="00974099" w:rsidRPr="008B1A73" w:rsidRDefault="00974099" w:rsidP="00974099">
      <w:pPr>
        <w:pStyle w:val="20"/>
        <w:numPr>
          <w:ilvl w:val="1"/>
          <w:numId w:val="13"/>
        </w:numPr>
        <w:ind w:left="0" w:firstLine="0"/>
        <w:rPr>
          <w:iCs w:val="0"/>
        </w:rPr>
      </w:pPr>
      <w:bookmarkStart w:id="179" w:name="_Toc498871958"/>
      <w:bookmarkStart w:id="180" w:name="_Toc184920838"/>
      <w:bookmarkStart w:id="181" w:name="OLE_LINK748"/>
      <w:bookmarkStart w:id="182" w:name="OLE_LINK553"/>
      <w:bookmarkStart w:id="183" w:name="OLE_LINK554"/>
      <w:r w:rsidRPr="008B1A73">
        <w:rPr>
          <w:iCs w:val="0"/>
        </w:rPr>
        <w:t>Область применения расчетных показателей</w:t>
      </w:r>
      <w:bookmarkEnd w:id="179"/>
      <w:bookmarkEnd w:id="180"/>
    </w:p>
    <w:p w14:paraId="6CACE43D" w14:textId="7B9280C3" w:rsidR="00916B6C" w:rsidRPr="008B1A73" w:rsidRDefault="00916B6C" w:rsidP="00916B6C">
      <w:pPr>
        <w:pStyle w:val="aff5"/>
        <w:rPr>
          <w:lang w:val="ru-RU"/>
        </w:rPr>
      </w:pPr>
      <w:bookmarkStart w:id="184" w:name="_Toc498871959"/>
      <w:bookmarkStart w:id="185" w:name="OLE_LINK555"/>
      <w:bookmarkStart w:id="186" w:name="OLE_LINK562"/>
      <w:bookmarkEnd w:id="181"/>
      <w:bookmarkEnd w:id="182"/>
      <w:bookmarkEnd w:id="183"/>
      <w:r w:rsidRPr="008B1A73">
        <w:rPr>
          <w:lang w:val="ru-RU"/>
        </w:rPr>
        <w:t xml:space="preserve">Действие местных нормативов градостроительного проектирования </w:t>
      </w:r>
      <w:r w:rsidR="00FC221E">
        <w:rPr>
          <w:lang w:val="ru-RU"/>
        </w:rPr>
        <w:t>Озерн</w:t>
      </w:r>
      <w:r w:rsidR="008E6B09" w:rsidRPr="008B1A73">
        <w:rPr>
          <w:lang w:val="ru-RU"/>
        </w:rPr>
        <w:t>ого муниципального образования</w:t>
      </w:r>
      <w:r w:rsidR="00EF1B4C"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w:t>
      </w:r>
      <w:r w:rsidR="0049631E" w:rsidRPr="008B1A73">
        <w:rPr>
          <w:lang w:val="ru-RU"/>
        </w:rPr>
        <w:t xml:space="preserve">муниципального </w:t>
      </w:r>
      <w:r w:rsidRPr="008B1A73">
        <w:rPr>
          <w:lang w:val="ru-RU"/>
        </w:rPr>
        <w:t xml:space="preserve">района распространяется на всю территорию </w:t>
      </w:r>
      <w:r w:rsidR="00FC221E">
        <w:rPr>
          <w:lang w:val="ru-RU"/>
        </w:rPr>
        <w:t>Озерн</w:t>
      </w:r>
      <w:r w:rsidR="00076D04" w:rsidRPr="008B1A73">
        <w:rPr>
          <w:lang w:val="ru-RU"/>
        </w:rPr>
        <w:t>ого муниципального образования</w:t>
      </w:r>
      <w:r w:rsidRPr="008B1A73">
        <w:rPr>
          <w:lang w:val="ru-RU"/>
        </w:rPr>
        <w:t xml:space="preserve">; на правоотношения, возникшие после утверждения настоящих МНГП. </w:t>
      </w:r>
    </w:p>
    <w:p w14:paraId="3FBCDEBD" w14:textId="6ADABE54" w:rsidR="00916B6C" w:rsidRPr="008B1A73" w:rsidRDefault="00916B6C" w:rsidP="00916B6C">
      <w:pPr>
        <w:pStyle w:val="aff5"/>
        <w:rPr>
          <w:lang w:val="ru-RU"/>
        </w:rPr>
      </w:pPr>
      <w:r w:rsidRPr="008B1A73">
        <w:rPr>
          <w:lang w:val="ru-RU"/>
        </w:rPr>
        <w:t xml:space="preserve">Настоящие </w:t>
      </w:r>
      <w:r w:rsidR="00D55D0F" w:rsidRPr="008B1A73">
        <w:rPr>
          <w:lang w:val="ru-RU"/>
        </w:rPr>
        <w:t xml:space="preserve">МНГП </w:t>
      </w:r>
      <w:r w:rsidR="00FC221E">
        <w:rPr>
          <w:lang w:val="ru-RU"/>
        </w:rPr>
        <w:t>Озерн</w:t>
      </w:r>
      <w:r w:rsidR="008E6B09" w:rsidRPr="008B1A73">
        <w:rPr>
          <w:lang w:val="ru-RU"/>
        </w:rPr>
        <w:t>ого МО</w:t>
      </w:r>
      <w:r w:rsidRPr="008B1A73">
        <w:rPr>
          <w:lang w:val="ru-RU"/>
        </w:rPr>
        <w:t xml:space="preserve"> устанавливают совокупность расчетных показателей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объектами благоустройства территории, иными объектами местного </w:t>
      </w:r>
      <w:r w:rsidR="00E54CE3" w:rsidRPr="008B1A73">
        <w:rPr>
          <w:lang w:val="ru-RU"/>
        </w:rPr>
        <w:t>значения сельского поселения</w:t>
      </w:r>
      <w:r w:rsidRPr="008B1A73">
        <w:rPr>
          <w:lang w:val="ru-RU"/>
        </w:rPr>
        <w:t xml:space="preserve"> населения </w:t>
      </w:r>
      <w:r w:rsidR="00CA1355" w:rsidRPr="008B1A73">
        <w:rPr>
          <w:lang w:val="ru-RU"/>
        </w:rPr>
        <w:t>сельского</w:t>
      </w:r>
      <w:r w:rsidRPr="008B1A73">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w:t>
      </w:r>
    </w:p>
    <w:p w14:paraId="4BB9C5C3" w14:textId="64783F47"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и расчетные показатели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установленные в </w:t>
      </w:r>
      <w:r w:rsidR="00D55D0F" w:rsidRPr="008B1A73">
        <w:rPr>
          <w:lang w:val="ru-RU"/>
        </w:rPr>
        <w:t xml:space="preserve">МНГП </w:t>
      </w:r>
      <w:r w:rsidR="00FC221E">
        <w:rPr>
          <w:lang w:val="ru-RU"/>
        </w:rPr>
        <w:t>Озерн</w:t>
      </w:r>
      <w:r w:rsidR="008E6B09" w:rsidRPr="008B1A73">
        <w:rPr>
          <w:lang w:val="ru-RU"/>
        </w:rPr>
        <w:t>ого МО</w:t>
      </w:r>
      <w:r w:rsidRPr="008B1A73">
        <w:rPr>
          <w:lang w:val="ru-RU"/>
        </w:rPr>
        <w:t xml:space="preserve">, применяются при подготовке генерального плана </w:t>
      </w:r>
      <w:r w:rsidR="00CA1355" w:rsidRPr="008B1A73">
        <w:rPr>
          <w:lang w:val="ru-RU"/>
        </w:rPr>
        <w:t>сельского</w:t>
      </w:r>
      <w:r w:rsidRPr="008B1A73">
        <w:rPr>
          <w:lang w:val="ru-RU"/>
        </w:rPr>
        <w:t xml:space="preserve"> поселения, правил землепользования и застройки </w:t>
      </w:r>
      <w:r w:rsidR="00CA1355" w:rsidRPr="008B1A73">
        <w:rPr>
          <w:lang w:val="ru-RU"/>
        </w:rPr>
        <w:t>сельского</w:t>
      </w:r>
      <w:r w:rsidRPr="008B1A73">
        <w:rPr>
          <w:lang w:val="ru-RU"/>
        </w:rPr>
        <w:t xml:space="preserve"> поселения, документации по планировке территории. </w:t>
      </w:r>
    </w:p>
    <w:p w14:paraId="30E4A029" w14:textId="77777777" w:rsidR="00916B6C" w:rsidRPr="008B1A73" w:rsidRDefault="00916B6C" w:rsidP="00916B6C">
      <w:pPr>
        <w:pStyle w:val="aff5"/>
        <w:rPr>
          <w:lang w:val="ru-RU"/>
        </w:rPr>
      </w:pPr>
      <w:r w:rsidRPr="008B1A73">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8B1A73" w:rsidRDefault="00916B6C" w:rsidP="00916B6C">
      <w:pPr>
        <w:pStyle w:val="aff5"/>
        <w:rPr>
          <w:lang w:val="ru-RU"/>
        </w:rPr>
      </w:pPr>
      <w:r w:rsidRPr="008B1A7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 </w:t>
      </w:r>
    </w:p>
    <w:p w14:paraId="7425CA3C" w14:textId="112EF0C7" w:rsidR="00974099" w:rsidRPr="008B1A73" w:rsidRDefault="00974099" w:rsidP="00974099">
      <w:pPr>
        <w:pStyle w:val="20"/>
        <w:numPr>
          <w:ilvl w:val="1"/>
          <w:numId w:val="13"/>
        </w:numPr>
        <w:ind w:left="0" w:firstLine="0"/>
        <w:rPr>
          <w:iCs w:val="0"/>
        </w:rPr>
      </w:pPr>
      <w:bookmarkStart w:id="187" w:name="_Toc184920839"/>
      <w:r w:rsidRPr="008B1A73">
        <w:rPr>
          <w:iCs w:val="0"/>
        </w:rPr>
        <w:t>Правила применения расчетных показателей</w:t>
      </w:r>
      <w:bookmarkEnd w:id="184"/>
      <w:bookmarkEnd w:id="187"/>
    </w:p>
    <w:bookmarkEnd w:id="185"/>
    <w:bookmarkEnd w:id="186"/>
    <w:p w14:paraId="5A722E34" w14:textId="1BF97811" w:rsidR="00916B6C" w:rsidRPr="008B1A73" w:rsidRDefault="00916B6C" w:rsidP="00916B6C">
      <w:pPr>
        <w:pStyle w:val="aff5"/>
        <w:rPr>
          <w:lang w:val="ru-RU"/>
        </w:rPr>
      </w:pPr>
      <w:r w:rsidRPr="008B1A73">
        <w:rPr>
          <w:lang w:val="ru-RU"/>
        </w:rPr>
        <w:t>В процессе подготовки генерального плана</w:t>
      </w:r>
      <w:r w:rsidR="00076D04" w:rsidRPr="008B1A73">
        <w:rPr>
          <w:lang w:val="ru-RU"/>
        </w:rPr>
        <w:t xml:space="preserve"> </w:t>
      </w:r>
      <w:r w:rsidR="00FC221E">
        <w:rPr>
          <w:lang w:val="ru-RU"/>
        </w:rPr>
        <w:t>Озерн</w:t>
      </w:r>
      <w:r w:rsidR="00076D04" w:rsidRPr="008B1A73">
        <w:rPr>
          <w:lang w:val="ru-RU"/>
        </w:rPr>
        <w:t>ого муниципального образования</w:t>
      </w:r>
      <w:r w:rsidRPr="008B1A73">
        <w:rPr>
          <w:lang w:val="ru-RU"/>
        </w:rPr>
        <w:t xml:space="preserve"> необходимо применять расчетные показатели уровня минимальной обеспеченности объектами местного </w:t>
      </w:r>
      <w:r w:rsidR="00E54CE3" w:rsidRPr="008B1A73">
        <w:rPr>
          <w:lang w:val="ru-RU"/>
        </w:rPr>
        <w:t>значения сельского поселения</w:t>
      </w:r>
      <w:r w:rsidRPr="008B1A73">
        <w:rPr>
          <w:lang w:val="ru-RU"/>
        </w:rPr>
        <w:t xml:space="preserve"> и уровня максимальной территориальной доступности таких объектов. </w:t>
      </w:r>
    </w:p>
    <w:p w14:paraId="69636FA2" w14:textId="5FA93187" w:rsidR="00916B6C" w:rsidRPr="008B1A73" w:rsidRDefault="00916B6C" w:rsidP="00916B6C">
      <w:pPr>
        <w:pStyle w:val="aff5"/>
        <w:rPr>
          <w:lang w:val="ru-RU"/>
        </w:rPr>
      </w:pPr>
      <w:r w:rsidRPr="008B1A73">
        <w:rPr>
          <w:lang w:val="ru-RU"/>
        </w:rPr>
        <w:t xml:space="preserve">В ходе подготовки документации по планировке территории в границах </w:t>
      </w:r>
      <w:r w:rsidR="00FC221E">
        <w:rPr>
          <w:lang w:val="ru-RU"/>
        </w:rPr>
        <w:t>Озерн</w:t>
      </w:r>
      <w:r w:rsidR="00076D04" w:rsidRPr="008B1A73">
        <w:rPr>
          <w:lang w:val="ru-RU"/>
        </w:rPr>
        <w:t xml:space="preserve">ого муниципального образования </w:t>
      </w:r>
      <w:r w:rsidRPr="008B1A73">
        <w:rPr>
          <w:lang w:val="ru-RU"/>
        </w:rPr>
        <w:t xml:space="preserve">следует учитывать расчетные показатели минимально допустимых площадей территорий, необходимых для размещения объектов местного </w:t>
      </w:r>
      <w:r w:rsidR="00E54CE3" w:rsidRPr="008B1A73">
        <w:rPr>
          <w:lang w:val="ru-RU"/>
        </w:rPr>
        <w:t>значения сельского поселения</w:t>
      </w:r>
      <w:r w:rsidRPr="008B1A73">
        <w:rPr>
          <w:lang w:val="ru-RU"/>
        </w:rPr>
        <w:t xml:space="preserve">. </w:t>
      </w:r>
    </w:p>
    <w:p w14:paraId="26BE8586" w14:textId="77777777" w:rsidR="00916B6C" w:rsidRPr="008B1A73" w:rsidRDefault="00916B6C" w:rsidP="00916B6C">
      <w:pPr>
        <w:pStyle w:val="aff5"/>
        <w:rPr>
          <w:lang w:val="ru-RU"/>
        </w:rPr>
      </w:pPr>
      <w:r w:rsidRPr="008B1A7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75F84CB3"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FC221E">
        <w:rPr>
          <w:lang w:val="ru-RU"/>
        </w:rPr>
        <w:t>Озерн</w:t>
      </w:r>
      <w:r w:rsidR="00076D04" w:rsidRPr="008B1A73">
        <w:rPr>
          <w:lang w:val="ru-RU"/>
        </w:rPr>
        <w:t xml:space="preserve">ого муниципального образования </w:t>
      </w:r>
      <w:r w:rsidRPr="008B1A73">
        <w:rPr>
          <w:lang w:val="ru-RU"/>
        </w:rPr>
        <w:t xml:space="preserve">(в том числе, </w:t>
      </w:r>
      <w:r w:rsidRPr="008B1A73">
        <w:rPr>
          <w:lang w:val="ru-RU"/>
        </w:rPr>
        <w:lastRenderedPageBreak/>
        <w:t xml:space="preserve">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w:t>
      </w:r>
      <w:r w:rsidR="00E54CE3" w:rsidRPr="008B1A73">
        <w:rPr>
          <w:lang w:val="ru-RU"/>
        </w:rPr>
        <w:t>значения сельского поселения</w:t>
      </w:r>
      <w:r w:rsidRPr="008B1A73">
        <w:rPr>
          <w:lang w:val="ru-RU"/>
        </w:rPr>
        <w:t xml:space="preserve">. </w:t>
      </w:r>
    </w:p>
    <w:p w14:paraId="284C81D3" w14:textId="0234A71F" w:rsidR="00916B6C" w:rsidRPr="008B1A73" w:rsidRDefault="00916B6C" w:rsidP="00916B6C">
      <w:pPr>
        <w:pStyle w:val="aff5"/>
        <w:rPr>
          <w:lang w:val="ru-RU"/>
        </w:rPr>
      </w:pPr>
      <w:r w:rsidRPr="008B1A73">
        <w:rPr>
          <w:lang w:val="ru-RU"/>
        </w:rPr>
        <w:t xml:space="preserve">При определении местоположения планируемых к размещению объектов местного </w:t>
      </w:r>
      <w:r w:rsidR="00E54CE3" w:rsidRPr="008B1A73">
        <w:rPr>
          <w:lang w:val="ru-RU"/>
        </w:rPr>
        <w:t>значения сельского поселения</w:t>
      </w:r>
      <w:r w:rsidRPr="008B1A73">
        <w:rPr>
          <w:lang w:val="ru-RU"/>
        </w:rPr>
        <w:t xml:space="preserve"> в целях подготовки генерального плана </w:t>
      </w:r>
      <w:r w:rsidR="00FC221E">
        <w:rPr>
          <w:lang w:val="ru-RU"/>
        </w:rPr>
        <w:t>Озерн</w:t>
      </w:r>
      <w:r w:rsidR="00076D04" w:rsidRPr="008B1A73">
        <w:rPr>
          <w:lang w:val="ru-RU"/>
        </w:rPr>
        <w:t>ого муниципального образования</w:t>
      </w:r>
      <w:r w:rsidRPr="008B1A73">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23703BD1" w:rsidR="00D91A01" w:rsidRPr="008B1A73" w:rsidRDefault="00D55D0F" w:rsidP="00D91A01">
      <w:r w:rsidRPr="008B1A73">
        <w:t xml:space="preserve">МНГП </w:t>
      </w:r>
      <w:r w:rsidR="00FC221E">
        <w:t>Озерн</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FC221E">
        <w:t>Озерн</w:t>
      </w:r>
      <w:r w:rsidR="008E6B09" w:rsidRPr="008B1A73">
        <w:t>ого МО</w:t>
      </w:r>
      <w:r w:rsidR="00916B6C" w:rsidRPr="008B1A73">
        <w:t xml:space="preserve"> </w:t>
      </w:r>
      <w:r w:rsidR="00D91A01" w:rsidRPr="008B1A73">
        <w:t xml:space="preserve">выше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FC221E">
        <w:t>Озерн</w:t>
      </w:r>
      <w:r w:rsidR="008E6B09" w:rsidRPr="008B1A73">
        <w:t>ого МО</w:t>
      </w:r>
      <w:r w:rsidR="00D91A01" w:rsidRPr="008B1A73">
        <w:t xml:space="preserve">, окажутся ниже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5E4D117B" w14:textId="4327E681" w:rsidR="00D91A01" w:rsidRPr="008B1A73" w:rsidRDefault="00D55D0F" w:rsidP="00D91A01">
      <w:r w:rsidRPr="008B1A73">
        <w:t xml:space="preserve">МНГП </w:t>
      </w:r>
      <w:r w:rsidR="00FC221E">
        <w:t>Озерн</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FC221E">
        <w:t>Озерн</w:t>
      </w:r>
      <w:r w:rsidR="008E6B09" w:rsidRPr="008B1A73">
        <w:t>ого МО</w:t>
      </w:r>
      <w:r w:rsidR="00BD3A63" w:rsidRPr="008B1A73">
        <w:t xml:space="preserve"> </w:t>
      </w:r>
      <w:r w:rsidR="00D91A01" w:rsidRPr="008B1A73">
        <w:t xml:space="preserve">ниже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FC221E">
        <w:t>Озерн</w:t>
      </w:r>
      <w:r w:rsidR="008E6B09" w:rsidRPr="008B1A73">
        <w:t>ого МО</w:t>
      </w:r>
      <w:r w:rsidR="00D91A01" w:rsidRPr="008B1A73">
        <w:t xml:space="preserve">, окажутся выше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4DA48136" w14:textId="3BE2E41A" w:rsidR="0058535B" w:rsidRPr="008B1A73" w:rsidRDefault="0058535B" w:rsidP="0058535B">
      <w:pPr>
        <w:pStyle w:val="aff5"/>
        <w:rPr>
          <w:lang w:val="ru-RU"/>
        </w:rPr>
      </w:pPr>
      <w:r w:rsidRPr="008B1A73">
        <w:rPr>
          <w:lang w:val="ru-RU"/>
        </w:rPr>
        <w:t xml:space="preserve">При отмене и (или) изменении действующих нормативных документов Российской Федерации и (или) </w:t>
      </w:r>
      <w:r w:rsidR="005724D5" w:rsidRPr="008B1A73">
        <w:rPr>
          <w:lang w:val="ru-RU"/>
        </w:rPr>
        <w:t>Саратовской области</w:t>
      </w:r>
      <w:r w:rsidRPr="008B1A7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73"/>
    <w:bookmarkEnd w:id="74"/>
    <w:bookmarkEnd w:id="75"/>
    <w:bookmarkEnd w:id="76"/>
    <w:bookmarkEnd w:id="77"/>
    <w:p w14:paraId="3AFDD32D" w14:textId="77777777" w:rsidR="009518D5" w:rsidRPr="008B1A73" w:rsidRDefault="009518D5" w:rsidP="00FA7643"/>
    <w:sectPr w:rsidR="009518D5" w:rsidRPr="008B1A73" w:rsidSect="00B94726">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AAE16" w14:textId="77777777" w:rsidR="0075264C" w:rsidRDefault="0075264C" w:rsidP="004E778C">
      <w:r>
        <w:separator/>
      </w:r>
    </w:p>
  </w:endnote>
  <w:endnote w:type="continuationSeparator" w:id="0">
    <w:p w14:paraId="3C520520" w14:textId="77777777" w:rsidR="0075264C" w:rsidRDefault="0075264C"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1E44827C" w:rsidR="00076EFF" w:rsidRDefault="00000000" w:rsidP="009E45D5">
    <w:pPr>
      <w:pStyle w:val="af9"/>
      <w:ind w:firstLine="0"/>
    </w:pPr>
    <w:sdt>
      <w:sdtPr>
        <w:id w:val="1203894687"/>
        <w:docPartObj>
          <w:docPartGallery w:val="Page Numbers (Bottom of Page)"/>
          <w:docPartUnique/>
        </w:docPartObj>
      </w:sdtPr>
      <w:sdtContent>
        <w:r w:rsidR="00B94726">
          <w:t>ООО «САРСТРОЙНИИПРОЕКТ», 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5BB04" w14:textId="77777777" w:rsidR="0075264C" w:rsidRDefault="0075264C" w:rsidP="004E778C">
      <w:r>
        <w:separator/>
      </w:r>
    </w:p>
  </w:footnote>
  <w:footnote w:type="continuationSeparator" w:id="0">
    <w:p w14:paraId="16937522" w14:textId="77777777" w:rsidR="0075264C" w:rsidRDefault="0075264C"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05F09584"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FC221E">
      <w:rPr>
        <w:rFonts w:cs="Times New Roman"/>
        <w:sz w:val="20"/>
        <w:szCs w:val="20"/>
      </w:rPr>
      <w:t>Озерн</w:t>
    </w:r>
    <w:r w:rsidR="005724D5">
      <w:rPr>
        <w:rFonts w:cs="Times New Roman"/>
        <w:sz w:val="20"/>
        <w:szCs w:val="20"/>
      </w:rPr>
      <w:t xml:space="preserve">ого </w:t>
    </w:r>
    <w:r w:rsidR="005F1422">
      <w:rPr>
        <w:rFonts w:cs="Times New Roman"/>
        <w:sz w:val="20"/>
        <w:szCs w:val="20"/>
      </w:rPr>
      <w:t>муниципального образования</w:t>
    </w:r>
    <w:r>
      <w:rPr>
        <w:rFonts w:cs="Times New Roman"/>
        <w:sz w:val="20"/>
        <w:szCs w:val="20"/>
      </w:rPr>
      <w:t xml:space="preserve"> </w:t>
    </w:r>
  </w:p>
  <w:p w14:paraId="7E8CE9E7" w14:textId="132CE9CD" w:rsidR="00076EFF" w:rsidRDefault="00B94726"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EB4D4E"/>
    <w:multiLevelType w:val="hybridMultilevel"/>
    <w:tmpl w:val="CC58C8C8"/>
    <w:lvl w:ilvl="0" w:tplc="3BDCDCB2">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460AE6"/>
    <w:multiLevelType w:val="hybridMultilevel"/>
    <w:tmpl w:val="52563DB6"/>
    <w:lvl w:ilvl="0" w:tplc="C6AA217A">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931DEA"/>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8B57C3"/>
    <w:multiLevelType w:val="hybridMultilevel"/>
    <w:tmpl w:val="544C79CA"/>
    <w:lvl w:ilvl="0" w:tplc="43CC3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C9B00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9A240E"/>
    <w:multiLevelType w:val="hybridMultilevel"/>
    <w:tmpl w:val="F0D241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51356B5"/>
    <w:multiLevelType w:val="hybridMultilevel"/>
    <w:tmpl w:val="60B221A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7342DC"/>
    <w:multiLevelType w:val="hybridMultilevel"/>
    <w:tmpl w:val="18885C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7"/>
  </w:num>
  <w:num w:numId="2" w16cid:durableId="1589776137">
    <w:abstractNumId w:val="13"/>
  </w:num>
  <w:num w:numId="3" w16cid:durableId="2132820114">
    <w:abstractNumId w:val="19"/>
  </w:num>
  <w:num w:numId="4" w16cid:durableId="1060054367">
    <w:abstractNumId w:val="36"/>
  </w:num>
  <w:num w:numId="5" w16cid:durableId="992217595">
    <w:abstractNumId w:val="52"/>
  </w:num>
  <w:num w:numId="6" w16cid:durableId="2057001432">
    <w:abstractNumId w:val="45"/>
  </w:num>
  <w:num w:numId="7" w16cid:durableId="619845861">
    <w:abstractNumId w:val="6"/>
  </w:num>
  <w:num w:numId="8" w16cid:durableId="1632663167">
    <w:abstractNumId w:val="8"/>
  </w:num>
  <w:num w:numId="9" w16cid:durableId="1959293427">
    <w:abstractNumId w:val="33"/>
  </w:num>
  <w:num w:numId="10" w16cid:durableId="637809333">
    <w:abstractNumId w:val="31"/>
  </w:num>
  <w:num w:numId="11" w16cid:durableId="775950973">
    <w:abstractNumId w:val="25"/>
  </w:num>
  <w:num w:numId="12" w16cid:durableId="1090586125">
    <w:abstractNumId w:val="9"/>
  </w:num>
  <w:num w:numId="13" w16cid:durableId="1075905446">
    <w:abstractNumId w:val="43"/>
  </w:num>
  <w:num w:numId="14" w16cid:durableId="1756394950">
    <w:abstractNumId w:val="50"/>
  </w:num>
  <w:num w:numId="15" w16cid:durableId="1530490860">
    <w:abstractNumId w:val="27"/>
  </w:num>
  <w:num w:numId="16" w16cid:durableId="319578712">
    <w:abstractNumId w:val="22"/>
  </w:num>
  <w:num w:numId="17" w16cid:durableId="16196008">
    <w:abstractNumId w:val="42"/>
  </w:num>
  <w:num w:numId="18" w16cid:durableId="1486386490">
    <w:abstractNumId w:val="30"/>
  </w:num>
  <w:num w:numId="19" w16cid:durableId="679968546">
    <w:abstractNumId w:val="51"/>
  </w:num>
  <w:num w:numId="20" w16cid:durableId="1181435279">
    <w:abstractNumId w:val="56"/>
  </w:num>
  <w:num w:numId="21" w16cid:durableId="1740518077">
    <w:abstractNumId w:val="47"/>
  </w:num>
  <w:num w:numId="22" w16cid:durableId="338045484">
    <w:abstractNumId w:val="11"/>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5"/>
  </w:num>
  <w:num w:numId="29" w16cid:durableId="1545095480">
    <w:abstractNumId w:val="12"/>
  </w:num>
  <w:num w:numId="30" w16cid:durableId="1855915530">
    <w:abstractNumId w:val="34"/>
  </w:num>
  <w:num w:numId="31" w16cid:durableId="2108033962">
    <w:abstractNumId w:val="39"/>
  </w:num>
  <w:num w:numId="32" w16cid:durableId="1925603328">
    <w:abstractNumId w:val="54"/>
  </w:num>
  <w:num w:numId="33" w16cid:durableId="1039861735">
    <w:abstractNumId w:val="24"/>
  </w:num>
  <w:num w:numId="34" w16cid:durableId="1623994568">
    <w:abstractNumId w:val="10"/>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8"/>
  </w:num>
  <w:num w:numId="41" w16cid:durableId="1377311975">
    <w:abstractNumId w:val="41"/>
  </w:num>
  <w:num w:numId="42" w16cid:durableId="780565913">
    <w:abstractNumId w:val="59"/>
  </w:num>
  <w:num w:numId="43" w16cid:durableId="1578443860">
    <w:abstractNumId w:val="40"/>
  </w:num>
  <w:num w:numId="44" w16cid:durableId="1735079661">
    <w:abstractNumId w:val="28"/>
  </w:num>
  <w:num w:numId="45" w16cid:durableId="1346788155">
    <w:abstractNumId w:val="14"/>
  </w:num>
  <w:num w:numId="46" w16cid:durableId="2023585076">
    <w:abstractNumId w:val="23"/>
  </w:num>
  <w:num w:numId="47" w16cid:durableId="1261648610">
    <w:abstractNumId w:val="16"/>
  </w:num>
  <w:num w:numId="48" w16cid:durableId="1857844165">
    <w:abstractNumId w:val="32"/>
  </w:num>
  <w:num w:numId="49" w16cid:durableId="1603613923">
    <w:abstractNumId w:val="26"/>
  </w:num>
  <w:num w:numId="50" w16cid:durableId="1747803579">
    <w:abstractNumId w:val="46"/>
  </w:num>
  <w:num w:numId="51" w16cid:durableId="802963441">
    <w:abstractNumId w:val="49"/>
  </w:num>
  <w:num w:numId="52" w16cid:durableId="1197307919">
    <w:abstractNumId w:val="15"/>
  </w:num>
  <w:num w:numId="53" w16cid:durableId="1277905435">
    <w:abstractNumId w:val="18"/>
  </w:num>
  <w:num w:numId="54" w16cid:durableId="2142645800">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05C7"/>
    <w:rsid w:val="00061116"/>
    <w:rsid w:val="000613B8"/>
    <w:rsid w:val="00061717"/>
    <w:rsid w:val="000622E6"/>
    <w:rsid w:val="00063CEF"/>
    <w:rsid w:val="0006427A"/>
    <w:rsid w:val="00064311"/>
    <w:rsid w:val="00064735"/>
    <w:rsid w:val="000649C3"/>
    <w:rsid w:val="00065B65"/>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4523"/>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3E53"/>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67245"/>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98A"/>
    <w:rsid w:val="001C2D46"/>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755"/>
    <w:rsid w:val="001E594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13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37CF"/>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0F40"/>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7B2"/>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A0"/>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495D"/>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0735B"/>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98A"/>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A96"/>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29F8"/>
    <w:rsid w:val="00624227"/>
    <w:rsid w:val="00624ED8"/>
    <w:rsid w:val="0062523B"/>
    <w:rsid w:val="006256F9"/>
    <w:rsid w:val="00625BA9"/>
    <w:rsid w:val="006263BE"/>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97"/>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683"/>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97F"/>
    <w:rsid w:val="00736B4B"/>
    <w:rsid w:val="00736FE9"/>
    <w:rsid w:val="007375EB"/>
    <w:rsid w:val="00737EBF"/>
    <w:rsid w:val="007407BF"/>
    <w:rsid w:val="00741006"/>
    <w:rsid w:val="00741887"/>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64C"/>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4CA"/>
    <w:rsid w:val="007B1B84"/>
    <w:rsid w:val="007B2E26"/>
    <w:rsid w:val="007B3CB5"/>
    <w:rsid w:val="007B3DD8"/>
    <w:rsid w:val="007B4160"/>
    <w:rsid w:val="007B4EB4"/>
    <w:rsid w:val="007B5EB2"/>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39BA"/>
    <w:rsid w:val="007D4561"/>
    <w:rsid w:val="007D4F39"/>
    <w:rsid w:val="007D5003"/>
    <w:rsid w:val="007D60E0"/>
    <w:rsid w:val="007D7A06"/>
    <w:rsid w:val="007D7CDD"/>
    <w:rsid w:val="007E0176"/>
    <w:rsid w:val="007E11F4"/>
    <w:rsid w:val="007E138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1DE7"/>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0C2D"/>
    <w:rsid w:val="00841305"/>
    <w:rsid w:val="00842D0A"/>
    <w:rsid w:val="0084353B"/>
    <w:rsid w:val="008446F4"/>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5D2D"/>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A73"/>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1CA5"/>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4F"/>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6AA"/>
    <w:rsid w:val="009A4871"/>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30E3"/>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143"/>
    <w:rsid w:val="009F7F96"/>
    <w:rsid w:val="00A004EA"/>
    <w:rsid w:val="00A013E2"/>
    <w:rsid w:val="00A018A0"/>
    <w:rsid w:val="00A0225F"/>
    <w:rsid w:val="00A02683"/>
    <w:rsid w:val="00A027CC"/>
    <w:rsid w:val="00A03209"/>
    <w:rsid w:val="00A0350C"/>
    <w:rsid w:val="00A0451E"/>
    <w:rsid w:val="00A047BB"/>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713"/>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158"/>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57DC"/>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4726"/>
    <w:rsid w:val="00B95981"/>
    <w:rsid w:val="00B974C8"/>
    <w:rsid w:val="00B97A8C"/>
    <w:rsid w:val="00B97C97"/>
    <w:rsid w:val="00B97D65"/>
    <w:rsid w:val="00BA08CA"/>
    <w:rsid w:val="00BA0A1C"/>
    <w:rsid w:val="00BA1D21"/>
    <w:rsid w:val="00BA1DAC"/>
    <w:rsid w:val="00BA1EF2"/>
    <w:rsid w:val="00BA3B8F"/>
    <w:rsid w:val="00BA45A1"/>
    <w:rsid w:val="00BA4F16"/>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463E"/>
    <w:rsid w:val="00BB4A68"/>
    <w:rsid w:val="00BB5500"/>
    <w:rsid w:val="00BB7EE6"/>
    <w:rsid w:val="00BC0A5B"/>
    <w:rsid w:val="00BC100D"/>
    <w:rsid w:val="00BC1EF4"/>
    <w:rsid w:val="00BC1FE5"/>
    <w:rsid w:val="00BC25AA"/>
    <w:rsid w:val="00BC2F64"/>
    <w:rsid w:val="00BC3AE7"/>
    <w:rsid w:val="00BC3FA0"/>
    <w:rsid w:val="00BC4115"/>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C06"/>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530"/>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B4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11A"/>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485"/>
    <w:rsid w:val="00E21A65"/>
    <w:rsid w:val="00E220E4"/>
    <w:rsid w:val="00E22195"/>
    <w:rsid w:val="00E24215"/>
    <w:rsid w:val="00E24288"/>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BDB"/>
    <w:rsid w:val="00E921C7"/>
    <w:rsid w:val="00E92E84"/>
    <w:rsid w:val="00E9312B"/>
    <w:rsid w:val="00E948E9"/>
    <w:rsid w:val="00E95586"/>
    <w:rsid w:val="00E95B9A"/>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10"/>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27F"/>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CDC"/>
    <w:rsid w:val="00FA7D76"/>
    <w:rsid w:val="00FA7E5B"/>
    <w:rsid w:val="00FB00CB"/>
    <w:rsid w:val="00FB0D18"/>
    <w:rsid w:val="00FB0D76"/>
    <w:rsid w:val="00FB16B9"/>
    <w:rsid w:val="00FB1DDF"/>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221E"/>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26</Pages>
  <Words>9984</Words>
  <Characters>56912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51</cp:revision>
  <cp:lastPrinted>2019-09-06T10:36:00Z</cp:lastPrinted>
  <dcterms:created xsi:type="dcterms:W3CDTF">2022-12-19T09:01:00Z</dcterms:created>
  <dcterms:modified xsi:type="dcterms:W3CDTF">2024-12-13T07:40:00Z</dcterms:modified>
</cp:coreProperties>
</file>